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xml:space="preserve">- Ονομασία: </w:t>
            </w:r>
            <w:r w:rsidR="00822C71" w:rsidRPr="00822C71">
              <w:rPr>
                <w:rStyle w:val="7"/>
                <w:rFonts w:ascii="Verdana" w:hAnsi="Verdana"/>
                <w:bCs w:val="0"/>
                <w:u w:val="none"/>
              </w:rPr>
              <w:t>ΔΗΜΟΣ ΕΔΕΣΣΑΣ</w:t>
            </w:r>
          </w:p>
          <w:p w:rsidR="00E00AB5" w:rsidRDefault="00E00AB5" w:rsidP="00576263">
            <w:pPr>
              <w:spacing w:after="0"/>
              <w:ind w:firstLine="0"/>
            </w:pPr>
            <w:r>
              <w:t xml:space="preserve">- Κωδικός  Αναθέτουσας Αρχής / Αναθέτοντα Φορέα ΚΗΜΔΗΣ : </w:t>
            </w:r>
            <w:r w:rsidR="00822C71" w:rsidRPr="00822C71">
              <w:rPr>
                <w:rStyle w:val="7"/>
                <w:rFonts w:ascii="Verdana" w:hAnsi="Verdana"/>
                <w:bCs w:val="0"/>
                <w:u w:val="none"/>
              </w:rPr>
              <w:t>6086</w:t>
            </w:r>
          </w:p>
          <w:p w:rsidR="00E00AB5" w:rsidRDefault="00E00AB5" w:rsidP="00576263">
            <w:pPr>
              <w:spacing w:after="0"/>
              <w:ind w:firstLine="0"/>
            </w:pPr>
            <w:r>
              <w:t xml:space="preserve">- Ταχυδρομική διεύθυνση / Πόλη / </w:t>
            </w:r>
            <w:proofErr w:type="spellStart"/>
            <w:r>
              <w:t>Ταχ</w:t>
            </w:r>
            <w:proofErr w:type="spellEnd"/>
            <w:r>
              <w:t xml:space="preserve">. Κωδικός: </w:t>
            </w:r>
            <w:r w:rsidR="00822C71" w:rsidRPr="00822C71">
              <w:rPr>
                <w:rStyle w:val="7"/>
                <w:rFonts w:ascii="Verdana" w:hAnsi="Verdana"/>
                <w:bCs w:val="0"/>
                <w:u w:val="none"/>
              </w:rPr>
              <w:t>ΠΛ. ΑΙΓΩΝ 1- ΕΔΕΣΣΑ – ΤΚ 58200</w:t>
            </w:r>
          </w:p>
          <w:p w:rsidR="00E00AB5" w:rsidRDefault="00E00AB5" w:rsidP="00576263">
            <w:pPr>
              <w:spacing w:after="0"/>
              <w:ind w:firstLine="0"/>
            </w:pPr>
            <w:r>
              <w:t xml:space="preserve">- Αρμόδιος για πληροφορίες: </w:t>
            </w:r>
            <w:r w:rsidR="00822C71" w:rsidRPr="00822C71">
              <w:rPr>
                <w:rStyle w:val="7"/>
                <w:rFonts w:ascii="Verdana" w:hAnsi="Verdana"/>
                <w:bCs w:val="0"/>
                <w:u w:val="none"/>
              </w:rPr>
              <w:t>ΧΡΙΣΤΙΝΑ ΑΣΗΜΑΚΟΠΟΥΛΟΥ</w:t>
            </w:r>
          </w:p>
          <w:p w:rsidR="00E00AB5" w:rsidRDefault="00E00AB5" w:rsidP="00576263">
            <w:pPr>
              <w:spacing w:after="0"/>
              <w:ind w:firstLine="0"/>
            </w:pPr>
            <w:r>
              <w:t xml:space="preserve">- Τηλέφωνο: </w:t>
            </w:r>
            <w:r w:rsidR="00822C71" w:rsidRPr="00822C71">
              <w:rPr>
                <w:rStyle w:val="7"/>
                <w:rFonts w:ascii="Verdana" w:hAnsi="Verdana"/>
                <w:bCs w:val="0"/>
                <w:u w:val="none"/>
              </w:rPr>
              <w:t>2381350717</w:t>
            </w:r>
          </w:p>
          <w:p w:rsidR="00E00AB5" w:rsidRDefault="00E00AB5" w:rsidP="00576263">
            <w:pPr>
              <w:spacing w:after="0"/>
              <w:ind w:firstLine="0"/>
            </w:pPr>
            <w:r>
              <w:t xml:space="preserve">- </w:t>
            </w:r>
            <w:proofErr w:type="spellStart"/>
            <w:r>
              <w:t>Ηλ</w:t>
            </w:r>
            <w:proofErr w:type="spellEnd"/>
            <w:r>
              <w:t xml:space="preserve">. ταχυδρομείο: </w:t>
            </w:r>
            <w:hyperlink r:id="rId7" w:history="1">
              <w:r w:rsidR="00822C71" w:rsidRPr="004928AF">
                <w:rPr>
                  <w:rStyle w:val="-"/>
                  <w:rFonts w:ascii="Verdana" w:hAnsi="Verdana"/>
                  <w:b/>
                  <w:sz w:val="18"/>
                  <w:szCs w:val="18"/>
                  <w:lang w:val="en-US"/>
                </w:rPr>
                <w:t>xasimakopoulou</w:t>
              </w:r>
              <w:r w:rsidR="00822C71" w:rsidRPr="004928AF">
                <w:rPr>
                  <w:rStyle w:val="-"/>
                  <w:rFonts w:ascii="Verdana" w:hAnsi="Verdana"/>
                  <w:b/>
                  <w:sz w:val="18"/>
                  <w:szCs w:val="18"/>
                </w:rPr>
                <w:t>@</w:t>
              </w:r>
              <w:r w:rsidR="00822C71" w:rsidRPr="004928AF">
                <w:rPr>
                  <w:rStyle w:val="-"/>
                  <w:rFonts w:ascii="Verdana" w:hAnsi="Verdana"/>
                  <w:b/>
                  <w:sz w:val="18"/>
                  <w:szCs w:val="18"/>
                  <w:lang w:val="en-US"/>
                </w:rPr>
                <w:t>edessa</w:t>
              </w:r>
              <w:r w:rsidR="00822C71" w:rsidRPr="004928AF">
                <w:rPr>
                  <w:rStyle w:val="-"/>
                  <w:rFonts w:ascii="Verdana" w:hAnsi="Verdana"/>
                  <w:b/>
                  <w:sz w:val="18"/>
                  <w:szCs w:val="18"/>
                </w:rPr>
                <w:t>.</w:t>
              </w:r>
              <w:r w:rsidR="00822C71" w:rsidRPr="004928AF">
                <w:rPr>
                  <w:rStyle w:val="-"/>
                  <w:rFonts w:ascii="Verdana" w:hAnsi="Verdana"/>
                  <w:b/>
                  <w:sz w:val="18"/>
                  <w:szCs w:val="18"/>
                  <w:lang w:val="en-US"/>
                </w:rPr>
                <w:t>gr</w:t>
              </w:r>
            </w:hyperlink>
          </w:p>
          <w:p w:rsidR="00E00AB5" w:rsidRDefault="00E00AB5" w:rsidP="00576263">
            <w:pPr>
              <w:spacing w:after="0"/>
              <w:ind w:firstLine="0"/>
            </w:pPr>
            <w:r>
              <w:t>- Διεύθυνση στο Διαδίκτυο (διεύθυνση δικτυακού τόπου) (</w:t>
            </w:r>
            <w:r>
              <w:rPr>
                <w:i/>
              </w:rPr>
              <w:t>εάν υπάρχει</w:t>
            </w:r>
            <w:r>
              <w:t xml:space="preserve">): </w:t>
            </w:r>
            <w:hyperlink r:id="rId8" w:history="1">
              <w:r w:rsidR="00822C71" w:rsidRPr="004928AF">
                <w:rPr>
                  <w:rStyle w:val="-"/>
                  <w:rFonts w:ascii="Verdana" w:hAnsi="Verdana"/>
                  <w:b/>
                  <w:sz w:val="18"/>
                  <w:szCs w:val="18"/>
                  <w:lang w:val="en-US"/>
                </w:rPr>
                <w:t>www</w:t>
              </w:r>
              <w:r w:rsidR="00822C71" w:rsidRPr="00986783">
                <w:rPr>
                  <w:rStyle w:val="-"/>
                  <w:rFonts w:ascii="Verdana" w:hAnsi="Verdana"/>
                  <w:b/>
                  <w:sz w:val="18"/>
                  <w:szCs w:val="18"/>
                </w:rPr>
                <w:t>.</w:t>
              </w:r>
              <w:proofErr w:type="spellStart"/>
              <w:r w:rsidR="00822C71" w:rsidRPr="004928AF">
                <w:rPr>
                  <w:rStyle w:val="-"/>
                  <w:rFonts w:ascii="Verdana" w:hAnsi="Verdana"/>
                  <w:b/>
                  <w:sz w:val="18"/>
                  <w:szCs w:val="18"/>
                  <w:lang w:val="en-US"/>
                </w:rPr>
                <w:t>edessa</w:t>
              </w:r>
              <w:proofErr w:type="spellEnd"/>
              <w:r w:rsidR="00822C71" w:rsidRPr="00986783">
                <w:rPr>
                  <w:rStyle w:val="-"/>
                  <w:rFonts w:ascii="Verdana" w:hAnsi="Verdana"/>
                  <w:b/>
                  <w:sz w:val="18"/>
                  <w:szCs w:val="18"/>
                </w:rPr>
                <w:t>.</w:t>
              </w:r>
              <w:proofErr w:type="spellStart"/>
              <w:r w:rsidR="00822C71" w:rsidRPr="004928AF">
                <w:rPr>
                  <w:rStyle w:val="-"/>
                  <w:rFonts w:ascii="Verdana" w:hAnsi="Verdana"/>
                  <w:b/>
                  <w:sz w:val="18"/>
                  <w:szCs w:val="18"/>
                  <w:lang w:val="en-US"/>
                </w:rPr>
                <w:t>gr</w:t>
              </w:r>
              <w:proofErr w:type="spellEnd"/>
            </w:hyperlink>
          </w:p>
        </w:tc>
      </w:tr>
      <w:tr w:rsidR="00E00AB5">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E00AB5" w:rsidRDefault="00E00AB5" w:rsidP="00576263">
            <w:pPr>
              <w:spacing w:after="0"/>
              <w:ind w:firstLine="0"/>
              <w:rPr>
                <w:rFonts w:ascii="Verdana" w:hAnsi="Verdana"/>
              </w:rPr>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822C71" w:rsidRPr="004928AF">
              <w:rPr>
                <w:rStyle w:val="7"/>
                <w:rFonts w:ascii="Verdana" w:hAnsi="Verdana"/>
                <w:u w:val="none"/>
              </w:rPr>
              <w:t>«</w:t>
            </w:r>
            <w:r w:rsidR="00CB2EF9" w:rsidRPr="00CB2EF9">
              <w:rPr>
                <w:rFonts w:ascii="Times New Roman" w:hAnsi="Times New Roman" w:cs="Times New Roman"/>
                <w:b/>
                <w:sz w:val="24"/>
                <w:szCs w:val="24"/>
                <w:lang w:eastAsia="el-GR"/>
              </w:rPr>
              <w:t>Κατασκευή τοιχίου αντιστήριξης πρανών χειμάρρου Κ. Γραμματικού</w:t>
            </w:r>
            <w:r w:rsidR="00822C71" w:rsidRPr="00CB2EF9">
              <w:rPr>
                <w:rFonts w:ascii="Times New Roman" w:hAnsi="Times New Roman" w:cs="Times New Roman"/>
                <w:bCs/>
                <w:sz w:val="24"/>
                <w:szCs w:val="24"/>
              </w:rPr>
              <w:t>»</w:t>
            </w:r>
          </w:p>
          <w:p w:rsidR="008C1E7D" w:rsidRPr="00FA5F20" w:rsidRDefault="00822C71" w:rsidP="00576263">
            <w:pPr>
              <w:spacing w:after="0"/>
              <w:ind w:firstLine="0"/>
              <w:rPr>
                <w:rFonts w:ascii="Times New Roman" w:hAnsi="Times New Roman" w:cs="Times New Roman"/>
                <w:b/>
                <w:sz w:val="24"/>
                <w:szCs w:val="24"/>
                <w:lang w:eastAsia="el-GR"/>
              </w:rPr>
            </w:pPr>
            <w:r>
              <w:t xml:space="preserve">- </w:t>
            </w:r>
            <w:r w:rsidRPr="00822C71">
              <w:t>CPV:</w:t>
            </w:r>
            <w:r w:rsidR="008C1E7D">
              <w:t xml:space="preserve">  </w:t>
            </w:r>
            <w:r w:rsidR="008C1E7D" w:rsidRPr="008C1E7D">
              <w:rPr>
                <w:rFonts w:ascii="Times New Roman" w:hAnsi="Times New Roman" w:cs="Times New Roman"/>
                <w:b/>
                <w:sz w:val="24"/>
                <w:szCs w:val="24"/>
                <w:lang w:val="en-US" w:eastAsia="el-GR"/>
              </w:rPr>
              <w:t>45246400-7</w:t>
            </w:r>
          </w:p>
          <w:tbl>
            <w:tblPr>
              <w:tblW w:w="0" w:type="auto"/>
              <w:tblCellSpacing w:w="15" w:type="dxa"/>
              <w:tblLayout w:type="fixed"/>
              <w:tblCellMar>
                <w:top w:w="15" w:type="dxa"/>
                <w:left w:w="15" w:type="dxa"/>
                <w:bottom w:w="15" w:type="dxa"/>
                <w:right w:w="15" w:type="dxa"/>
              </w:tblCellMar>
              <w:tblLook w:val="04A0"/>
            </w:tblPr>
            <w:tblGrid>
              <w:gridCol w:w="95"/>
              <w:gridCol w:w="3667"/>
            </w:tblGrid>
            <w:tr w:rsidR="008C1E7D" w:rsidRPr="008C1E7D" w:rsidTr="008C1E7D">
              <w:trPr>
                <w:tblCellSpacing w:w="15" w:type="dxa"/>
              </w:trPr>
              <w:tc>
                <w:tcPr>
                  <w:tcW w:w="36" w:type="dxa"/>
                  <w:vAlign w:val="center"/>
                  <w:hideMark/>
                </w:tcPr>
                <w:p w:rsidR="008C1E7D" w:rsidRPr="008C1E7D" w:rsidRDefault="008C1E7D" w:rsidP="008C1E7D">
                  <w:pPr>
                    <w:suppressAutoHyphens w:val="0"/>
                    <w:spacing w:after="0" w:line="240" w:lineRule="auto"/>
                    <w:ind w:firstLine="0"/>
                    <w:jc w:val="left"/>
                    <w:rPr>
                      <w:rFonts w:ascii="Times New Roman" w:hAnsi="Times New Roman" w:cs="Times New Roman"/>
                      <w:kern w:val="0"/>
                      <w:sz w:val="24"/>
                      <w:szCs w:val="24"/>
                      <w:lang w:eastAsia="el-GR"/>
                    </w:rPr>
                  </w:pPr>
                </w:p>
              </w:tc>
              <w:tc>
                <w:tcPr>
                  <w:tcW w:w="3622" w:type="dxa"/>
                  <w:vAlign w:val="center"/>
                  <w:hideMark/>
                </w:tcPr>
                <w:p w:rsidR="008C1E7D" w:rsidRPr="008C1E7D" w:rsidRDefault="008C1E7D" w:rsidP="008C1E7D">
                  <w:pPr>
                    <w:suppressAutoHyphens w:val="0"/>
                    <w:spacing w:after="0" w:line="240" w:lineRule="auto"/>
                    <w:ind w:firstLine="0"/>
                    <w:jc w:val="left"/>
                    <w:rPr>
                      <w:rFonts w:ascii="Times New Roman" w:hAnsi="Times New Roman" w:cs="Times New Roman"/>
                      <w:kern w:val="0"/>
                      <w:sz w:val="24"/>
                      <w:szCs w:val="24"/>
                      <w:lang w:eastAsia="el-GR"/>
                    </w:rPr>
                  </w:pPr>
                </w:p>
              </w:tc>
            </w:tr>
          </w:tbl>
          <w:p w:rsidR="00E00AB5" w:rsidRPr="00CB2EF9" w:rsidRDefault="00E00AB5" w:rsidP="00576263">
            <w:pPr>
              <w:spacing w:after="0"/>
              <w:ind w:firstLine="0"/>
            </w:pPr>
            <w:r>
              <w:t xml:space="preserve">- Κωδικός στο ΚΗΜΔΗΣ: </w:t>
            </w:r>
            <w:r w:rsidR="00610FAB" w:rsidRPr="005A265C">
              <w:rPr>
                <w:rFonts w:ascii="Times New Roman" w:hAnsi="Times New Roman" w:cs="Times New Roman"/>
                <w:b/>
                <w:sz w:val="24"/>
                <w:szCs w:val="24"/>
                <w:lang w:eastAsia="el-GR"/>
              </w:rPr>
              <w:t>18</w:t>
            </w:r>
            <w:r w:rsidR="005A265C" w:rsidRPr="005A265C">
              <w:rPr>
                <w:rFonts w:ascii="Times New Roman" w:hAnsi="Times New Roman" w:cs="Times New Roman"/>
                <w:b/>
                <w:sz w:val="24"/>
                <w:szCs w:val="24"/>
                <w:lang w:val="en-US" w:eastAsia="el-GR"/>
              </w:rPr>
              <w:t>PROC</w:t>
            </w:r>
            <w:r w:rsidR="005A265C" w:rsidRPr="00CB2EF9">
              <w:rPr>
                <w:rFonts w:ascii="Times New Roman" w:hAnsi="Times New Roman" w:cs="Times New Roman"/>
                <w:b/>
                <w:sz w:val="24"/>
                <w:szCs w:val="24"/>
                <w:lang w:eastAsia="el-GR"/>
              </w:rPr>
              <w:t>00</w:t>
            </w:r>
            <w:r w:rsidR="000820BD">
              <w:rPr>
                <w:rFonts w:ascii="Times New Roman" w:hAnsi="Times New Roman" w:cs="Times New Roman"/>
                <w:b/>
                <w:sz w:val="24"/>
                <w:szCs w:val="24"/>
                <w:lang w:eastAsia="el-GR"/>
              </w:rPr>
              <w:t>4039903</w:t>
            </w:r>
          </w:p>
          <w:p w:rsidR="00E00AB5" w:rsidRDefault="00E00AB5" w:rsidP="00576263">
            <w:pPr>
              <w:spacing w:after="0"/>
              <w:ind w:firstLine="0"/>
            </w:pPr>
            <w:r>
              <w:t xml:space="preserve">- Η σύμβαση αναφέρεται σε έργα, προμήθειες, ή υπηρεσίες : </w:t>
            </w:r>
            <w:r w:rsidR="00822C71" w:rsidRPr="00822C71">
              <w:rPr>
                <w:rStyle w:val="7"/>
                <w:rFonts w:ascii="Verdana" w:hAnsi="Verdana"/>
                <w:bCs w:val="0"/>
                <w:u w:val="none"/>
              </w:rPr>
              <w:t>ΕΡΓΑ</w:t>
            </w:r>
          </w:p>
          <w:p w:rsidR="00E00AB5" w:rsidRDefault="00E00AB5" w:rsidP="00576263">
            <w:pPr>
              <w:spacing w:after="0"/>
              <w:ind w:firstLine="0"/>
            </w:pPr>
            <w:r>
              <w:t xml:space="preserve">- Εφόσον υφίστανται, ένδειξη ύπαρξης σχετικών τμημάτων : </w:t>
            </w:r>
            <w:r w:rsidR="00822C71">
              <w:t>----</w:t>
            </w:r>
          </w:p>
          <w:p w:rsidR="00822C71" w:rsidRDefault="00E00AB5" w:rsidP="00822C71">
            <w:pPr>
              <w:spacing w:after="0"/>
              <w:ind w:firstLine="0"/>
            </w:pPr>
            <w:r>
              <w:t>- Αριθμός αναφοράς που αποδίδεται στον φάκελο από την αναθέτουσα αρχή (</w:t>
            </w:r>
            <w:r>
              <w:rPr>
                <w:i/>
              </w:rPr>
              <w:t>εάν υπάρχει</w:t>
            </w:r>
            <w:r>
              <w:t xml:space="preserve">): </w:t>
            </w:r>
          </w:p>
          <w:p w:rsidR="00E00AB5" w:rsidRDefault="00822C71" w:rsidP="00711747">
            <w:pPr>
              <w:spacing w:after="0"/>
              <w:ind w:firstLine="0"/>
            </w:pPr>
            <w:r>
              <w:t xml:space="preserve">  </w:t>
            </w:r>
            <w:r w:rsidRPr="00822C71">
              <w:rPr>
                <w:b/>
              </w:rPr>
              <w:t>Α.Μ.:</w:t>
            </w:r>
            <w:r>
              <w:t xml:space="preserve"> </w:t>
            </w:r>
            <w:r w:rsidR="00711747">
              <w:rPr>
                <w:rStyle w:val="7"/>
                <w:rFonts w:ascii="Verdana" w:hAnsi="Verdana"/>
                <w:u w:val="none"/>
                <w:lang w:val="en-US"/>
              </w:rPr>
              <w:t>23</w:t>
            </w:r>
            <w:r w:rsidRPr="00822C71">
              <w:rPr>
                <w:rStyle w:val="7"/>
                <w:rFonts w:ascii="Verdana" w:hAnsi="Verdana"/>
                <w:u w:val="none"/>
              </w:rPr>
              <w:t>/201</w:t>
            </w:r>
            <w:r w:rsidR="00AE2FC5">
              <w:rPr>
                <w:rStyle w:val="7"/>
                <w:rFonts w:ascii="Verdana" w:hAnsi="Verdana"/>
                <w:u w:val="none"/>
              </w:rPr>
              <w:t>8</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1A768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1A768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tblPr>
      <w:tblGrid>
        <w:gridCol w:w="4479"/>
        <w:gridCol w:w="4480"/>
      </w:tblGrid>
      <w:tr w:rsidR="00E00AB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rsidR="00E00AB5" w:rsidRDefault="00E00AB5" w:rsidP="006A371A">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284" w:hanging="284"/>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tblPr>
      <w:tblGrid>
        <w:gridCol w:w="4479"/>
        <w:gridCol w:w="4480"/>
      </w:tblGrid>
      <w:tr w:rsidR="00E00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6"/>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6"/>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8"/>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B2759A">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B2759A">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1"/>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bl>
    <w:p w:rsidR="00E00AB5" w:rsidRDefault="00E00AB5">
      <w:pPr>
        <w:jc w:val="center"/>
        <w:rPr>
          <w:b/>
          <w:bCs/>
        </w:rPr>
      </w:pPr>
    </w:p>
    <w:p w:rsidR="00E00AB5" w:rsidRDefault="00E00AB5">
      <w:pPr>
        <w:jc w:val="center"/>
        <w:rPr>
          <w:b/>
          <w:bCs/>
        </w:rPr>
      </w:pPr>
    </w:p>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CA076E">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32"/>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33"/>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CA076E">
        <w:rPr>
          <w:i/>
        </w:rPr>
        <w:t>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(Τόπος και ημερομηνία)</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E77CD1"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(Υπογραφή)</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(Ονοματεπώνυμο</w:t>
      </w:r>
      <w:r w:rsidR="00E77CD1" w:rsidRPr="00E77CD1">
        <w:rPr>
          <w:rFonts w:ascii="Arial" w:hAnsi="Arial"/>
          <w:sz w:val="20"/>
        </w:rPr>
        <w:t xml:space="preserve"> </w:t>
      </w:r>
      <w:r w:rsidR="00E77CD1">
        <w:rPr>
          <w:rFonts w:ascii="Arial" w:hAnsi="Arial"/>
          <w:sz w:val="20"/>
        </w:rPr>
        <w:t>- σφραγίδα εργοληπτικών επιχειρήσεων</w:t>
      </w:r>
      <w:r>
        <w:rPr>
          <w:rFonts w:ascii="Arial" w:hAnsi="Arial"/>
          <w:sz w:val="20"/>
        </w:rPr>
        <w:t>)</w:t>
      </w:r>
    </w:p>
    <w:p w:rsidR="00B73C16" w:rsidRDefault="00B73C16">
      <w:pPr>
        <w:ind w:firstLine="0"/>
      </w:pPr>
      <w:r>
        <w:rPr>
          <w:i/>
        </w:rPr>
        <w:br w:type="page"/>
      </w:r>
    </w:p>
    <w:sectPr w:rsidR="00B73C16" w:rsidSect="00F0517D">
      <w:headerReference w:type="default" r:id="rId9"/>
      <w:footerReference w:type="default" r:id="rId10"/>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848" w:rsidRDefault="001B5848">
      <w:pPr>
        <w:spacing w:after="0" w:line="240" w:lineRule="auto"/>
      </w:pPr>
      <w:r>
        <w:separator/>
      </w:r>
    </w:p>
  </w:endnote>
  <w:endnote w:type="continuationSeparator" w:id="0">
    <w:p w:rsidR="001B5848" w:rsidRDefault="001B5848">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5">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2">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7">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0">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33">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Courier New">
    <w:panose1 w:val="02070309020205020404"/>
    <w:charset w:val="A1"/>
    <w:family w:val="modern"/>
    <w:pitch w:val="fixed"/>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charset w:val="86"/>
    <w:family w:val="swiss"/>
    <w:pitch w:val="variable"/>
    <w:sig w:usb0="00000000" w:usb1="28CF3C52" w:usb2="00000016" w:usb3="00000000" w:csb0="0004001F" w:csb1="00000000"/>
  </w:font>
  <w:font w:name="Mangal">
    <w:panose1 w:val="00000400000000000000"/>
    <w:charset w:val="00"/>
    <w:family w:val="auto"/>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Verdana">
    <w:altName w:val="Verdana"/>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F911E1">
    <w:pPr>
      <w:pStyle w:val="af0"/>
      <w:shd w:val="clear" w:color="auto" w:fill="FFFFFF"/>
      <w:jc w:val="center"/>
    </w:pPr>
    <w:fldSimple w:instr=" PAGE ">
      <w:r w:rsidR="000820B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848" w:rsidRDefault="001B5848">
      <w:pPr>
        <w:spacing w:after="0" w:line="240" w:lineRule="auto"/>
      </w:pPr>
      <w:r>
        <w:separator/>
      </w:r>
    </w:p>
  </w:footnote>
  <w:footnote w:type="continuationSeparator" w:id="0">
    <w:p w:rsidR="001B5848" w:rsidRDefault="001B58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1B410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7650"/>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37E70"/>
    <w:rsid w:val="000820BD"/>
    <w:rsid w:val="000B45FB"/>
    <w:rsid w:val="00194067"/>
    <w:rsid w:val="001A768C"/>
    <w:rsid w:val="001B410A"/>
    <w:rsid w:val="001B5848"/>
    <w:rsid w:val="001E6916"/>
    <w:rsid w:val="001F6330"/>
    <w:rsid w:val="00231B5B"/>
    <w:rsid w:val="00280674"/>
    <w:rsid w:val="002B44C3"/>
    <w:rsid w:val="002F6B21"/>
    <w:rsid w:val="00323281"/>
    <w:rsid w:val="00335746"/>
    <w:rsid w:val="003A5BD6"/>
    <w:rsid w:val="003D05A6"/>
    <w:rsid w:val="003D10A7"/>
    <w:rsid w:val="00463027"/>
    <w:rsid w:val="004834F1"/>
    <w:rsid w:val="004874B1"/>
    <w:rsid w:val="004928AF"/>
    <w:rsid w:val="004A40BE"/>
    <w:rsid w:val="00576263"/>
    <w:rsid w:val="005A265C"/>
    <w:rsid w:val="00610FAB"/>
    <w:rsid w:val="006254C5"/>
    <w:rsid w:val="006A2782"/>
    <w:rsid w:val="006A371A"/>
    <w:rsid w:val="0070645D"/>
    <w:rsid w:val="00711747"/>
    <w:rsid w:val="007318B7"/>
    <w:rsid w:val="00766A3F"/>
    <w:rsid w:val="00782DD2"/>
    <w:rsid w:val="007A5C31"/>
    <w:rsid w:val="007B1A13"/>
    <w:rsid w:val="00822C71"/>
    <w:rsid w:val="008C1E7D"/>
    <w:rsid w:val="00986783"/>
    <w:rsid w:val="0099584D"/>
    <w:rsid w:val="009A0E61"/>
    <w:rsid w:val="009C3B85"/>
    <w:rsid w:val="00A973E8"/>
    <w:rsid w:val="00AC502D"/>
    <w:rsid w:val="00AE2FC5"/>
    <w:rsid w:val="00B20763"/>
    <w:rsid w:val="00B2759A"/>
    <w:rsid w:val="00B4486B"/>
    <w:rsid w:val="00B73C16"/>
    <w:rsid w:val="00C441BF"/>
    <w:rsid w:val="00C727AD"/>
    <w:rsid w:val="00C86856"/>
    <w:rsid w:val="00CA076E"/>
    <w:rsid w:val="00CA0924"/>
    <w:rsid w:val="00CB2EF9"/>
    <w:rsid w:val="00CB4FAB"/>
    <w:rsid w:val="00CD6347"/>
    <w:rsid w:val="00DD6F4A"/>
    <w:rsid w:val="00DF7387"/>
    <w:rsid w:val="00E00AB5"/>
    <w:rsid w:val="00E109F9"/>
    <w:rsid w:val="00E77CD1"/>
    <w:rsid w:val="00F0517D"/>
    <w:rsid w:val="00F140F3"/>
    <w:rsid w:val="00F1588C"/>
    <w:rsid w:val="00F3412B"/>
    <w:rsid w:val="00F62DFA"/>
    <w:rsid w:val="00F911E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17D"/>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F0517D"/>
    <w:pPr>
      <w:numPr>
        <w:numId w:val="2"/>
      </w:numPr>
      <w:outlineLvl w:val="0"/>
    </w:pPr>
    <w:rPr>
      <w:b/>
      <w:sz w:val="28"/>
    </w:rPr>
  </w:style>
  <w:style w:type="paragraph" w:styleId="2">
    <w:name w:val="heading 2"/>
    <w:basedOn w:val="a0"/>
    <w:next w:val="a0"/>
    <w:qFormat/>
    <w:rsid w:val="00F0517D"/>
    <w:pPr>
      <w:numPr>
        <w:numId w:val="3"/>
      </w:numPr>
      <w:outlineLvl w:val="1"/>
    </w:pPr>
    <w:rPr>
      <w:b/>
      <w:sz w:val="24"/>
    </w:rPr>
  </w:style>
  <w:style w:type="paragraph" w:styleId="3">
    <w:name w:val="heading 3"/>
    <w:basedOn w:val="a0"/>
    <w:next w:val="a0"/>
    <w:qFormat/>
    <w:rsid w:val="00F0517D"/>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F0517D"/>
  </w:style>
  <w:style w:type="character" w:customStyle="1" w:styleId="WW8Num1z1">
    <w:name w:val="WW8Num1z1"/>
    <w:rsid w:val="00F0517D"/>
  </w:style>
  <w:style w:type="character" w:customStyle="1" w:styleId="WW8Num1z2">
    <w:name w:val="WW8Num1z2"/>
    <w:rsid w:val="00F0517D"/>
  </w:style>
  <w:style w:type="character" w:customStyle="1" w:styleId="WW8Num1z3">
    <w:name w:val="WW8Num1z3"/>
    <w:rsid w:val="00F0517D"/>
  </w:style>
  <w:style w:type="character" w:customStyle="1" w:styleId="WW8Num1z4">
    <w:name w:val="WW8Num1z4"/>
    <w:rsid w:val="00F0517D"/>
  </w:style>
  <w:style w:type="character" w:customStyle="1" w:styleId="WW8Num1z5">
    <w:name w:val="WW8Num1z5"/>
    <w:rsid w:val="00F0517D"/>
  </w:style>
  <w:style w:type="character" w:customStyle="1" w:styleId="WW8Num1z6">
    <w:name w:val="WW8Num1z6"/>
    <w:rsid w:val="00F0517D"/>
  </w:style>
  <w:style w:type="character" w:customStyle="1" w:styleId="WW8Num1z7">
    <w:name w:val="WW8Num1z7"/>
    <w:rsid w:val="00F0517D"/>
  </w:style>
  <w:style w:type="character" w:customStyle="1" w:styleId="WW8Num1z8">
    <w:name w:val="WW8Num1z8"/>
    <w:rsid w:val="00F0517D"/>
  </w:style>
  <w:style w:type="character" w:customStyle="1" w:styleId="WW8Num2z0">
    <w:name w:val="WW8Num2z0"/>
    <w:rsid w:val="00F0517D"/>
  </w:style>
  <w:style w:type="character" w:customStyle="1" w:styleId="WW8Num2z1">
    <w:name w:val="WW8Num2z1"/>
    <w:rsid w:val="00F0517D"/>
  </w:style>
  <w:style w:type="character" w:customStyle="1" w:styleId="WW8Num2z2">
    <w:name w:val="WW8Num2z2"/>
    <w:rsid w:val="00F0517D"/>
  </w:style>
  <w:style w:type="character" w:customStyle="1" w:styleId="WW8Num2z3">
    <w:name w:val="WW8Num2z3"/>
    <w:rsid w:val="00F0517D"/>
  </w:style>
  <w:style w:type="character" w:customStyle="1" w:styleId="WW8Num2z4">
    <w:name w:val="WW8Num2z4"/>
    <w:rsid w:val="00F0517D"/>
  </w:style>
  <w:style w:type="character" w:customStyle="1" w:styleId="WW8Num2z5">
    <w:name w:val="WW8Num2z5"/>
    <w:rsid w:val="00F0517D"/>
  </w:style>
  <w:style w:type="character" w:customStyle="1" w:styleId="WW8Num2z6">
    <w:name w:val="WW8Num2z6"/>
    <w:rsid w:val="00F0517D"/>
  </w:style>
  <w:style w:type="character" w:customStyle="1" w:styleId="WW8Num2z7">
    <w:name w:val="WW8Num2z7"/>
    <w:rsid w:val="00F0517D"/>
  </w:style>
  <w:style w:type="character" w:customStyle="1" w:styleId="WW8Num2z8">
    <w:name w:val="WW8Num2z8"/>
    <w:rsid w:val="00F0517D"/>
  </w:style>
  <w:style w:type="character" w:customStyle="1" w:styleId="WW8Num3z0">
    <w:name w:val="WW8Num3z0"/>
    <w:rsid w:val="00F0517D"/>
  </w:style>
  <w:style w:type="character" w:customStyle="1" w:styleId="WW8Num4z0">
    <w:name w:val="WW8Num4z0"/>
    <w:rsid w:val="00F0517D"/>
  </w:style>
  <w:style w:type="character" w:customStyle="1" w:styleId="WW8Num5z0">
    <w:name w:val="WW8Num5z0"/>
    <w:rsid w:val="00F0517D"/>
    <w:rPr>
      <w:rFonts w:ascii="Times New Roman" w:hAnsi="Times New Roman" w:cs="Times New Roman"/>
      <w:sz w:val="22"/>
      <w:szCs w:val="24"/>
    </w:rPr>
  </w:style>
  <w:style w:type="character" w:customStyle="1" w:styleId="WW8Num5z1">
    <w:name w:val="WW8Num5z1"/>
    <w:rsid w:val="00F0517D"/>
  </w:style>
  <w:style w:type="character" w:customStyle="1" w:styleId="WW8Num5z2">
    <w:name w:val="WW8Num5z2"/>
    <w:rsid w:val="00F0517D"/>
  </w:style>
  <w:style w:type="character" w:customStyle="1" w:styleId="WW8Num5z3">
    <w:name w:val="WW8Num5z3"/>
    <w:rsid w:val="00F0517D"/>
  </w:style>
  <w:style w:type="character" w:customStyle="1" w:styleId="WW8Num5z4">
    <w:name w:val="WW8Num5z4"/>
    <w:rsid w:val="00F0517D"/>
  </w:style>
  <w:style w:type="character" w:customStyle="1" w:styleId="WW8Num5z5">
    <w:name w:val="WW8Num5z5"/>
    <w:rsid w:val="00F0517D"/>
  </w:style>
  <w:style w:type="character" w:customStyle="1" w:styleId="WW8Num5z6">
    <w:name w:val="WW8Num5z6"/>
    <w:rsid w:val="00F0517D"/>
  </w:style>
  <w:style w:type="character" w:customStyle="1" w:styleId="WW8Num5z7">
    <w:name w:val="WW8Num5z7"/>
    <w:rsid w:val="00F0517D"/>
  </w:style>
  <w:style w:type="character" w:customStyle="1" w:styleId="WW8Num5z8">
    <w:name w:val="WW8Num5z8"/>
    <w:rsid w:val="00F0517D"/>
  </w:style>
  <w:style w:type="character" w:customStyle="1" w:styleId="WW8Num6z0">
    <w:name w:val="WW8Num6z0"/>
    <w:rsid w:val="00F0517D"/>
    <w:rPr>
      <w:rFonts w:ascii="Times New Roman" w:hAnsi="Times New Roman" w:cs="Times New Roman"/>
    </w:rPr>
  </w:style>
  <w:style w:type="character" w:customStyle="1" w:styleId="WW8Num6z1">
    <w:name w:val="WW8Num6z1"/>
    <w:rsid w:val="00F0517D"/>
  </w:style>
  <w:style w:type="character" w:customStyle="1" w:styleId="WW8Num6z2">
    <w:name w:val="WW8Num6z2"/>
    <w:rsid w:val="00F0517D"/>
  </w:style>
  <w:style w:type="character" w:customStyle="1" w:styleId="WW8Num6z3">
    <w:name w:val="WW8Num6z3"/>
    <w:rsid w:val="00F0517D"/>
  </w:style>
  <w:style w:type="character" w:customStyle="1" w:styleId="WW8Num6z4">
    <w:name w:val="WW8Num6z4"/>
    <w:rsid w:val="00F0517D"/>
  </w:style>
  <w:style w:type="character" w:customStyle="1" w:styleId="WW8Num6z5">
    <w:name w:val="WW8Num6z5"/>
    <w:rsid w:val="00F0517D"/>
  </w:style>
  <w:style w:type="character" w:customStyle="1" w:styleId="WW8Num6z6">
    <w:name w:val="WW8Num6z6"/>
    <w:rsid w:val="00F0517D"/>
  </w:style>
  <w:style w:type="character" w:customStyle="1" w:styleId="WW8Num6z7">
    <w:name w:val="WW8Num6z7"/>
    <w:rsid w:val="00F0517D"/>
  </w:style>
  <w:style w:type="character" w:customStyle="1" w:styleId="WW8Num6z8">
    <w:name w:val="WW8Num6z8"/>
    <w:rsid w:val="00F0517D"/>
  </w:style>
  <w:style w:type="character" w:customStyle="1" w:styleId="WW8Num7z0">
    <w:name w:val="WW8Num7z0"/>
    <w:rsid w:val="00F0517D"/>
  </w:style>
  <w:style w:type="character" w:customStyle="1" w:styleId="WW8Num7z1">
    <w:name w:val="WW8Num7z1"/>
    <w:rsid w:val="00F0517D"/>
  </w:style>
  <w:style w:type="character" w:customStyle="1" w:styleId="WW8Num7z2">
    <w:name w:val="WW8Num7z2"/>
    <w:rsid w:val="00F0517D"/>
  </w:style>
  <w:style w:type="character" w:customStyle="1" w:styleId="WW8Num7z3">
    <w:name w:val="WW8Num7z3"/>
    <w:rsid w:val="00F0517D"/>
  </w:style>
  <w:style w:type="character" w:customStyle="1" w:styleId="WW8Num7z4">
    <w:name w:val="WW8Num7z4"/>
    <w:rsid w:val="00F0517D"/>
  </w:style>
  <w:style w:type="character" w:customStyle="1" w:styleId="WW8Num7z5">
    <w:name w:val="WW8Num7z5"/>
    <w:rsid w:val="00F0517D"/>
  </w:style>
  <w:style w:type="character" w:customStyle="1" w:styleId="WW8Num7z6">
    <w:name w:val="WW8Num7z6"/>
    <w:rsid w:val="00F0517D"/>
  </w:style>
  <w:style w:type="character" w:customStyle="1" w:styleId="WW8Num7z7">
    <w:name w:val="WW8Num7z7"/>
    <w:rsid w:val="00F0517D"/>
  </w:style>
  <w:style w:type="character" w:customStyle="1" w:styleId="WW8Num7z8">
    <w:name w:val="WW8Num7z8"/>
    <w:rsid w:val="00F0517D"/>
  </w:style>
  <w:style w:type="character" w:customStyle="1" w:styleId="WW8Num8z0">
    <w:name w:val="WW8Num8z0"/>
    <w:rsid w:val="00F0517D"/>
    <w:rPr>
      <w:rFonts w:cs="Calibri"/>
      <w:b w:val="0"/>
      <w:bCs w:val="0"/>
      <w:i w:val="0"/>
      <w:iCs w:val="0"/>
      <w:color w:val="000000"/>
      <w:sz w:val="22"/>
      <w:szCs w:val="22"/>
    </w:rPr>
  </w:style>
  <w:style w:type="character" w:customStyle="1" w:styleId="WW8Num8z1">
    <w:name w:val="WW8Num8z1"/>
    <w:rsid w:val="00F0517D"/>
  </w:style>
  <w:style w:type="character" w:customStyle="1" w:styleId="WW8Num8z2">
    <w:name w:val="WW8Num8z2"/>
    <w:rsid w:val="00F0517D"/>
  </w:style>
  <w:style w:type="character" w:customStyle="1" w:styleId="WW8Num8z3">
    <w:name w:val="WW8Num8z3"/>
    <w:rsid w:val="00F0517D"/>
  </w:style>
  <w:style w:type="character" w:customStyle="1" w:styleId="WW8Num8z4">
    <w:name w:val="WW8Num8z4"/>
    <w:rsid w:val="00F0517D"/>
  </w:style>
  <w:style w:type="character" w:customStyle="1" w:styleId="WW8Num8z5">
    <w:name w:val="WW8Num8z5"/>
    <w:rsid w:val="00F0517D"/>
  </w:style>
  <w:style w:type="character" w:customStyle="1" w:styleId="WW8Num8z6">
    <w:name w:val="WW8Num8z6"/>
    <w:rsid w:val="00F0517D"/>
  </w:style>
  <w:style w:type="character" w:customStyle="1" w:styleId="WW8Num8z7">
    <w:name w:val="WW8Num8z7"/>
    <w:rsid w:val="00F0517D"/>
  </w:style>
  <w:style w:type="character" w:customStyle="1" w:styleId="WW8Num8z8">
    <w:name w:val="WW8Num8z8"/>
    <w:rsid w:val="00F0517D"/>
  </w:style>
  <w:style w:type="character" w:customStyle="1" w:styleId="WW8Num4z1">
    <w:name w:val="WW8Num4z1"/>
    <w:rsid w:val="00F0517D"/>
  </w:style>
  <w:style w:type="character" w:customStyle="1" w:styleId="WW8Num4z2">
    <w:name w:val="WW8Num4z2"/>
    <w:rsid w:val="00F0517D"/>
  </w:style>
  <w:style w:type="character" w:customStyle="1" w:styleId="WW8Num4z3">
    <w:name w:val="WW8Num4z3"/>
    <w:rsid w:val="00F0517D"/>
  </w:style>
  <w:style w:type="character" w:customStyle="1" w:styleId="WW8Num4z4">
    <w:name w:val="WW8Num4z4"/>
    <w:rsid w:val="00F0517D"/>
  </w:style>
  <w:style w:type="character" w:customStyle="1" w:styleId="WW8Num4z5">
    <w:name w:val="WW8Num4z5"/>
    <w:rsid w:val="00F0517D"/>
  </w:style>
  <w:style w:type="character" w:customStyle="1" w:styleId="WW8Num4z6">
    <w:name w:val="WW8Num4z6"/>
    <w:rsid w:val="00F0517D"/>
  </w:style>
  <w:style w:type="character" w:customStyle="1" w:styleId="WW8Num4z7">
    <w:name w:val="WW8Num4z7"/>
    <w:rsid w:val="00F0517D"/>
  </w:style>
  <w:style w:type="character" w:customStyle="1" w:styleId="WW8Num4z8">
    <w:name w:val="WW8Num4z8"/>
    <w:rsid w:val="00F0517D"/>
  </w:style>
  <w:style w:type="character" w:customStyle="1" w:styleId="WW8Num9z0">
    <w:name w:val="WW8Num9z0"/>
    <w:rsid w:val="00F0517D"/>
  </w:style>
  <w:style w:type="character" w:customStyle="1" w:styleId="WW8Num9z1">
    <w:name w:val="WW8Num9z1"/>
    <w:rsid w:val="00F0517D"/>
  </w:style>
  <w:style w:type="character" w:customStyle="1" w:styleId="WW8Num9z2">
    <w:name w:val="WW8Num9z2"/>
    <w:rsid w:val="00F0517D"/>
  </w:style>
  <w:style w:type="character" w:customStyle="1" w:styleId="WW8Num9z3">
    <w:name w:val="WW8Num9z3"/>
    <w:rsid w:val="00F0517D"/>
  </w:style>
  <w:style w:type="character" w:customStyle="1" w:styleId="WW8Num9z4">
    <w:name w:val="WW8Num9z4"/>
    <w:rsid w:val="00F0517D"/>
  </w:style>
  <w:style w:type="character" w:customStyle="1" w:styleId="WW8Num9z5">
    <w:name w:val="WW8Num9z5"/>
    <w:rsid w:val="00F0517D"/>
  </w:style>
  <w:style w:type="character" w:customStyle="1" w:styleId="WW8Num9z6">
    <w:name w:val="WW8Num9z6"/>
    <w:rsid w:val="00F0517D"/>
  </w:style>
  <w:style w:type="character" w:customStyle="1" w:styleId="WW8Num9z7">
    <w:name w:val="WW8Num9z7"/>
    <w:rsid w:val="00F0517D"/>
  </w:style>
  <w:style w:type="character" w:customStyle="1" w:styleId="WW8Num9z8">
    <w:name w:val="WW8Num9z8"/>
    <w:rsid w:val="00F0517D"/>
  </w:style>
  <w:style w:type="character" w:customStyle="1" w:styleId="4">
    <w:name w:val="Προεπιλεγμένη γραμματοσειρά4"/>
    <w:rsid w:val="00F0517D"/>
  </w:style>
  <w:style w:type="character" w:customStyle="1" w:styleId="WW8Num10z0">
    <w:name w:val="WW8Num10z0"/>
    <w:rsid w:val="00F0517D"/>
  </w:style>
  <w:style w:type="character" w:customStyle="1" w:styleId="WW8Num10z1">
    <w:name w:val="WW8Num10z1"/>
    <w:rsid w:val="00F0517D"/>
  </w:style>
  <w:style w:type="character" w:customStyle="1" w:styleId="WW8Num10z2">
    <w:name w:val="WW8Num10z2"/>
    <w:rsid w:val="00F0517D"/>
  </w:style>
  <w:style w:type="character" w:customStyle="1" w:styleId="WW8Num10z3">
    <w:name w:val="WW8Num10z3"/>
    <w:rsid w:val="00F0517D"/>
  </w:style>
  <w:style w:type="character" w:customStyle="1" w:styleId="WW8Num10z4">
    <w:name w:val="WW8Num10z4"/>
    <w:rsid w:val="00F0517D"/>
  </w:style>
  <w:style w:type="character" w:customStyle="1" w:styleId="WW8Num10z5">
    <w:name w:val="WW8Num10z5"/>
    <w:rsid w:val="00F0517D"/>
  </w:style>
  <w:style w:type="character" w:customStyle="1" w:styleId="WW8Num10z6">
    <w:name w:val="WW8Num10z6"/>
    <w:rsid w:val="00F0517D"/>
  </w:style>
  <w:style w:type="character" w:customStyle="1" w:styleId="WW8Num10z7">
    <w:name w:val="WW8Num10z7"/>
    <w:rsid w:val="00F0517D"/>
  </w:style>
  <w:style w:type="character" w:customStyle="1" w:styleId="WW8Num10z8">
    <w:name w:val="WW8Num10z8"/>
    <w:rsid w:val="00F0517D"/>
  </w:style>
  <w:style w:type="character" w:customStyle="1" w:styleId="30">
    <w:name w:val="Προεπιλεγμένη γραμματοσειρά3"/>
    <w:rsid w:val="00F0517D"/>
  </w:style>
  <w:style w:type="character" w:customStyle="1" w:styleId="WW8Num3z1">
    <w:name w:val="WW8Num3z1"/>
    <w:rsid w:val="00F0517D"/>
  </w:style>
  <w:style w:type="character" w:customStyle="1" w:styleId="WW8Num3z2">
    <w:name w:val="WW8Num3z2"/>
    <w:rsid w:val="00F0517D"/>
  </w:style>
  <w:style w:type="character" w:customStyle="1" w:styleId="WW8Num3z3">
    <w:name w:val="WW8Num3z3"/>
    <w:rsid w:val="00F0517D"/>
  </w:style>
  <w:style w:type="character" w:customStyle="1" w:styleId="WW8Num3z4">
    <w:name w:val="WW8Num3z4"/>
    <w:rsid w:val="00F0517D"/>
  </w:style>
  <w:style w:type="character" w:customStyle="1" w:styleId="WW8Num3z5">
    <w:name w:val="WW8Num3z5"/>
    <w:rsid w:val="00F0517D"/>
  </w:style>
  <w:style w:type="character" w:customStyle="1" w:styleId="WW8Num3z6">
    <w:name w:val="WW8Num3z6"/>
    <w:rsid w:val="00F0517D"/>
  </w:style>
  <w:style w:type="character" w:customStyle="1" w:styleId="WW8Num3z7">
    <w:name w:val="WW8Num3z7"/>
    <w:rsid w:val="00F0517D"/>
  </w:style>
  <w:style w:type="character" w:customStyle="1" w:styleId="WW8Num3z8">
    <w:name w:val="WW8Num3z8"/>
    <w:rsid w:val="00F0517D"/>
  </w:style>
  <w:style w:type="character" w:customStyle="1" w:styleId="WW8Num11z0">
    <w:name w:val="WW8Num11z0"/>
    <w:rsid w:val="00F0517D"/>
  </w:style>
  <w:style w:type="character" w:customStyle="1" w:styleId="WW8Num11z1">
    <w:name w:val="WW8Num11z1"/>
    <w:rsid w:val="00F0517D"/>
  </w:style>
  <w:style w:type="character" w:customStyle="1" w:styleId="WW8Num11z2">
    <w:name w:val="WW8Num11z2"/>
    <w:rsid w:val="00F0517D"/>
  </w:style>
  <w:style w:type="character" w:customStyle="1" w:styleId="WW8Num11z3">
    <w:name w:val="WW8Num11z3"/>
    <w:rsid w:val="00F0517D"/>
  </w:style>
  <w:style w:type="character" w:customStyle="1" w:styleId="WW8Num11z4">
    <w:name w:val="WW8Num11z4"/>
    <w:rsid w:val="00F0517D"/>
  </w:style>
  <w:style w:type="character" w:customStyle="1" w:styleId="WW8Num11z5">
    <w:name w:val="WW8Num11z5"/>
    <w:rsid w:val="00F0517D"/>
  </w:style>
  <w:style w:type="character" w:customStyle="1" w:styleId="WW8Num11z6">
    <w:name w:val="WW8Num11z6"/>
    <w:rsid w:val="00F0517D"/>
  </w:style>
  <w:style w:type="character" w:customStyle="1" w:styleId="WW8Num11z7">
    <w:name w:val="WW8Num11z7"/>
    <w:rsid w:val="00F0517D"/>
  </w:style>
  <w:style w:type="character" w:customStyle="1" w:styleId="WW8Num11z8">
    <w:name w:val="WW8Num11z8"/>
    <w:rsid w:val="00F0517D"/>
  </w:style>
  <w:style w:type="character" w:customStyle="1" w:styleId="WW8Num12z0">
    <w:name w:val="WW8Num12z0"/>
    <w:rsid w:val="00F0517D"/>
  </w:style>
  <w:style w:type="character" w:customStyle="1" w:styleId="WW8Num12z1">
    <w:name w:val="WW8Num12z1"/>
    <w:rsid w:val="00F0517D"/>
  </w:style>
  <w:style w:type="character" w:customStyle="1" w:styleId="WW8Num12z2">
    <w:name w:val="WW8Num12z2"/>
    <w:rsid w:val="00F0517D"/>
  </w:style>
  <w:style w:type="character" w:customStyle="1" w:styleId="WW8Num12z3">
    <w:name w:val="WW8Num12z3"/>
    <w:rsid w:val="00F0517D"/>
  </w:style>
  <w:style w:type="character" w:customStyle="1" w:styleId="WW8Num12z4">
    <w:name w:val="WW8Num12z4"/>
    <w:rsid w:val="00F0517D"/>
  </w:style>
  <w:style w:type="character" w:customStyle="1" w:styleId="WW8Num12z5">
    <w:name w:val="WW8Num12z5"/>
    <w:rsid w:val="00F0517D"/>
  </w:style>
  <w:style w:type="character" w:customStyle="1" w:styleId="WW8Num12z6">
    <w:name w:val="WW8Num12z6"/>
    <w:rsid w:val="00F0517D"/>
  </w:style>
  <w:style w:type="character" w:customStyle="1" w:styleId="WW8Num12z7">
    <w:name w:val="WW8Num12z7"/>
    <w:rsid w:val="00F0517D"/>
  </w:style>
  <w:style w:type="character" w:customStyle="1" w:styleId="WW8Num12z8">
    <w:name w:val="WW8Num12z8"/>
    <w:rsid w:val="00F0517D"/>
  </w:style>
  <w:style w:type="character" w:customStyle="1" w:styleId="20">
    <w:name w:val="Προεπιλεγμένη γραμματοσειρά2"/>
    <w:rsid w:val="00F0517D"/>
  </w:style>
  <w:style w:type="character" w:customStyle="1" w:styleId="10">
    <w:name w:val="Προεπιλεγμένη γραμματοσειρά1"/>
    <w:rsid w:val="00F0517D"/>
  </w:style>
  <w:style w:type="character" w:customStyle="1" w:styleId="5">
    <w:name w:val="Προεπιλεγμένη γραμματοσειρά5"/>
    <w:rsid w:val="00F0517D"/>
  </w:style>
  <w:style w:type="character" w:styleId="-">
    <w:name w:val="Hyperlink"/>
    <w:rsid w:val="00F0517D"/>
    <w:rPr>
      <w:color w:val="0000FF"/>
      <w:u w:val="single"/>
    </w:rPr>
  </w:style>
  <w:style w:type="character" w:customStyle="1" w:styleId="Char">
    <w:name w:val="Κεφαλίδα Char"/>
    <w:rsid w:val="00F0517D"/>
    <w:rPr>
      <w:rFonts w:ascii="Calibri" w:eastAsia="Times New Roman" w:hAnsi="Calibri" w:cs="Times New Roman"/>
    </w:rPr>
  </w:style>
  <w:style w:type="character" w:customStyle="1" w:styleId="Char1">
    <w:name w:val="Κεφαλίδα Char1"/>
    <w:rsid w:val="00F0517D"/>
    <w:rPr>
      <w:rFonts w:ascii="Calibri" w:eastAsia="Calibri" w:hAnsi="Calibri" w:cs="Times New Roman"/>
    </w:rPr>
  </w:style>
  <w:style w:type="character" w:customStyle="1" w:styleId="Char0">
    <w:name w:val="Κείμενο πλαισίου Char"/>
    <w:rsid w:val="00F0517D"/>
    <w:rPr>
      <w:rFonts w:ascii="Tahoma" w:eastAsia="Times New Roman" w:hAnsi="Tahoma" w:cs="Tahoma"/>
      <w:sz w:val="16"/>
      <w:szCs w:val="16"/>
    </w:rPr>
  </w:style>
  <w:style w:type="character" w:customStyle="1" w:styleId="1Char">
    <w:name w:val="Επικεφαλίδα 1 Char"/>
    <w:rsid w:val="00F0517D"/>
    <w:rPr>
      <w:rFonts w:ascii="Candara" w:eastAsia="Times New Roman" w:hAnsi="Candara" w:cs="Candara"/>
      <w:b/>
      <w:bCs/>
      <w:sz w:val="26"/>
      <w:szCs w:val="22"/>
    </w:rPr>
  </w:style>
  <w:style w:type="character" w:customStyle="1" w:styleId="Char2">
    <w:name w:val="Υποσέλιδο Char"/>
    <w:rsid w:val="00F0517D"/>
    <w:rPr>
      <w:rFonts w:eastAsia="Times New Roman"/>
      <w:sz w:val="22"/>
      <w:szCs w:val="22"/>
    </w:rPr>
  </w:style>
  <w:style w:type="character" w:customStyle="1" w:styleId="2Char">
    <w:name w:val="Επικεφαλίδα 2 Char"/>
    <w:rsid w:val="00F0517D"/>
    <w:rPr>
      <w:rFonts w:ascii="Candara" w:hAnsi="Candara" w:cs="Candara"/>
      <w:b/>
      <w:bCs/>
      <w:color w:val="000000"/>
      <w:sz w:val="24"/>
      <w:szCs w:val="26"/>
    </w:rPr>
  </w:style>
  <w:style w:type="character" w:customStyle="1" w:styleId="3Char">
    <w:name w:val="Επικεφαλίδα 3 Char"/>
    <w:rsid w:val="00F0517D"/>
    <w:rPr>
      <w:rFonts w:ascii="Candara" w:hAnsi="Candara" w:cs="Candara"/>
      <w:b/>
      <w:bCs/>
      <w:i/>
      <w:sz w:val="22"/>
      <w:szCs w:val="22"/>
    </w:rPr>
  </w:style>
  <w:style w:type="character" w:customStyle="1" w:styleId="ListLabel1">
    <w:name w:val="ListLabel 1"/>
    <w:rsid w:val="00F0517D"/>
    <w:rPr>
      <w:rFonts w:cs="Courier New"/>
    </w:rPr>
  </w:style>
  <w:style w:type="character" w:customStyle="1" w:styleId="a4">
    <w:name w:val="Χαρακτήρες αρίθμησης"/>
    <w:rsid w:val="00F0517D"/>
  </w:style>
  <w:style w:type="character" w:customStyle="1" w:styleId="a5">
    <w:name w:val="Χαρακτήρες υποσημείωσης"/>
    <w:rsid w:val="00F0517D"/>
  </w:style>
  <w:style w:type="character" w:styleId="a6">
    <w:name w:val="footnote reference"/>
    <w:rsid w:val="00F0517D"/>
    <w:rPr>
      <w:vertAlign w:val="superscript"/>
    </w:rPr>
  </w:style>
  <w:style w:type="character" w:customStyle="1" w:styleId="a7">
    <w:name w:val="Κουκκίδες"/>
    <w:rsid w:val="00F0517D"/>
    <w:rPr>
      <w:rFonts w:ascii="OpenSymbol" w:eastAsia="OpenSymbol" w:hAnsi="OpenSymbol" w:cs="OpenSymbol"/>
    </w:rPr>
  </w:style>
  <w:style w:type="character" w:customStyle="1" w:styleId="WW8Num20z0">
    <w:name w:val="WW8Num20z0"/>
    <w:rsid w:val="00F0517D"/>
    <w:rPr>
      <w:rFonts w:ascii="Times New Roman" w:hAnsi="Times New Roman" w:cs="Times New Roman"/>
      <w:sz w:val="22"/>
      <w:szCs w:val="24"/>
    </w:rPr>
  </w:style>
  <w:style w:type="character" w:customStyle="1" w:styleId="WW8Num20z1">
    <w:name w:val="WW8Num20z1"/>
    <w:rsid w:val="00F0517D"/>
  </w:style>
  <w:style w:type="character" w:customStyle="1" w:styleId="WW8Num20z2">
    <w:name w:val="WW8Num20z2"/>
    <w:rsid w:val="00F0517D"/>
  </w:style>
  <w:style w:type="character" w:customStyle="1" w:styleId="WW8Num20z3">
    <w:name w:val="WW8Num20z3"/>
    <w:rsid w:val="00F0517D"/>
  </w:style>
  <w:style w:type="character" w:customStyle="1" w:styleId="WW8Num20z4">
    <w:name w:val="WW8Num20z4"/>
    <w:rsid w:val="00F0517D"/>
  </w:style>
  <w:style w:type="character" w:customStyle="1" w:styleId="WW8Num20z5">
    <w:name w:val="WW8Num20z5"/>
    <w:rsid w:val="00F0517D"/>
  </w:style>
  <w:style w:type="character" w:customStyle="1" w:styleId="WW8Num20z6">
    <w:name w:val="WW8Num20z6"/>
    <w:rsid w:val="00F0517D"/>
  </w:style>
  <w:style w:type="character" w:customStyle="1" w:styleId="WW8Num20z7">
    <w:name w:val="WW8Num20z7"/>
    <w:rsid w:val="00F0517D"/>
  </w:style>
  <w:style w:type="character" w:customStyle="1" w:styleId="WW8Num20z8">
    <w:name w:val="WW8Num20z8"/>
    <w:rsid w:val="00F0517D"/>
  </w:style>
  <w:style w:type="character" w:customStyle="1" w:styleId="WW8Num21z0">
    <w:name w:val="WW8Num21z0"/>
    <w:rsid w:val="00F0517D"/>
    <w:rPr>
      <w:rFonts w:ascii="Times New Roman" w:hAnsi="Times New Roman" w:cs="Times New Roman"/>
    </w:rPr>
  </w:style>
  <w:style w:type="character" w:customStyle="1" w:styleId="WW8Num21z1">
    <w:name w:val="WW8Num21z1"/>
    <w:rsid w:val="00F0517D"/>
  </w:style>
  <w:style w:type="character" w:customStyle="1" w:styleId="WW8Num21z2">
    <w:name w:val="WW8Num21z2"/>
    <w:rsid w:val="00F0517D"/>
  </w:style>
  <w:style w:type="character" w:customStyle="1" w:styleId="WW8Num21z3">
    <w:name w:val="WW8Num21z3"/>
    <w:rsid w:val="00F0517D"/>
  </w:style>
  <w:style w:type="character" w:customStyle="1" w:styleId="WW8Num21z4">
    <w:name w:val="WW8Num21z4"/>
    <w:rsid w:val="00F0517D"/>
  </w:style>
  <w:style w:type="character" w:customStyle="1" w:styleId="WW8Num21z5">
    <w:name w:val="WW8Num21z5"/>
    <w:rsid w:val="00F0517D"/>
  </w:style>
  <w:style w:type="character" w:customStyle="1" w:styleId="WW8Num21z6">
    <w:name w:val="WW8Num21z6"/>
    <w:rsid w:val="00F0517D"/>
  </w:style>
  <w:style w:type="character" w:customStyle="1" w:styleId="WW8Num21z7">
    <w:name w:val="WW8Num21z7"/>
    <w:rsid w:val="00F0517D"/>
  </w:style>
  <w:style w:type="character" w:customStyle="1" w:styleId="WW8Num21z8">
    <w:name w:val="WW8Num21z8"/>
    <w:rsid w:val="00F0517D"/>
  </w:style>
  <w:style w:type="character" w:customStyle="1" w:styleId="WW8Num23z0">
    <w:name w:val="WW8Num23z0"/>
    <w:rsid w:val="00F0517D"/>
  </w:style>
  <w:style w:type="character" w:customStyle="1" w:styleId="WW8Num23z1">
    <w:name w:val="WW8Num23z1"/>
    <w:rsid w:val="00F0517D"/>
  </w:style>
  <w:style w:type="character" w:customStyle="1" w:styleId="WW8Num23z2">
    <w:name w:val="WW8Num23z2"/>
    <w:rsid w:val="00F0517D"/>
  </w:style>
  <w:style w:type="character" w:customStyle="1" w:styleId="WW8Num23z3">
    <w:name w:val="WW8Num23z3"/>
    <w:rsid w:val="00F0517D"/>
  </w:style>
  <w:style w:type="character" w:customStyle="1" w:styleId="WW8Num23z4">
    <w:name w:val="WW8Num23z4"/>
    <w:rsid w:val="00F0517D"/>
  </w:style>
  <w:style w:type="character" w:customStyle="1" w:styleId="WW8Num23z5">
    <w:name w:val="WW8Num23z5"/>
    <w:rsid w:val="00F0517D"/>
  </w:style>
  <w:style w:type="character" w:customStyle="1" w:styleId="WW8Num23z6">
    <w:name w:val="WW8Num23z6"/>
    <w:rsid w:val="00F0517D"/>
  </w:style>
  <w:style w:type="character" w:customStyle="1" w:styleId="WW8Num23z7">
    <w:name w:val="WW8Num23z7"/>
    <w:rsid w:val="00F0517D"/>
  </w:style>
  <w:style w:type="character" w:customStyle="1" w:styleId="WW8Num23z8">
    <w:name w:val="WW8Num23z8"/>
    <w:rsid w:val="00F0517D"/>
  </w:style>
  <w:style w:type="character" w:customStyle="1" w:styleId="a8">
    <w:name w:val="Σύμβολο υποσημείωσης"/>
    <w:rsid w:val="00F0517D"/>
    <w:rPr>
      <w:vertAlign w:val="superscript"/>
    </w:rPr>
  </w:style>
  <w:style w:type="character" w:customStyle="1" w:styleId="DeltaViewInsertion">
    <w:name w:val="DeltaView Insertion"/>
    <w:rsid w:val="00F0517D"/>
    <w:rPr>
      <w:b/>
      <w:i/>
      <w:spacing w:val="0"/>
      <w:lang w:val="el-GR"/>
    </w:rPr>
  </w:style>
  <w:style w:type="character" w:customStyle="1" w:styleId="NormalBoldChar">
    <w:name w:val="NormalBold Char"/>
    <w:rsid w:val="00F0517D"/>
    <w:rPr>
      <w:rFonts w:ascii="Times New Roman" w:eastAsia="Times New Roman" w:hAnsi="Times New Roman" w:cs="Times New Roman"/>
      <w:b/>
      <w:sz w:val="24"/>
      <w:lang w:val="el-GR"/>
    </w:rPr>
  </w:style>
  <w:style w:type="character" w:customStyle="1" w:styleId="a9">
    <w:name w:val="Χαρακτήρες σημείωσης τέλους"/>
    <w:rsid w:val="00F0517D"/>
    <w:rPr>
      <w:vertAlign w:val="superscript"/>
    </w:rPr>
  </w:style>
  <w:style w:type="character" w:customStyle="1" w:styleId="WW-">
    <w:name w:val="WW-Χαρακτήρες σημείωσης τέλους"/>
    <w:rsid w:val="00F0517D"/>
  </w:style>
  <w:style w:type="character" w:styleId="aa">
    <w:name w:val="endnote reference"/>
    <w:rsid w:val="00F0517D"/>
    <w:rPr>
      <w:vertAlign w:val="superscript"/>
    </w:rPr>
  </w:style>
  <w:style w:type="paragraph" w:customStyle="1" w:styleId="ab">
    <w:name w:val="Επικεφαλίδα"/>
    <w:basedOn w:val="a"/>
    <w:next w:val="a0"/>
    <w:rsid w:val="00F0517D"/>
    <w:pPr>
      <w:keepNext/>
      <w:spacing w:before="240" w:after="120"/>
    </w:pPr>
    <w:rPr>
      <w:rFonts w:ascii="Arial" w:eastAsia="Microsoft YaHei" w:hAnsi="Arial" w:cs="Mangal"/>
      <w:sz w:val="28"/>
      <w:szCs w:val="28"/>
    </w:rPr>
  </w:style>
  <w:style w:type="paragraph" w:styleId="a0">
    <w:name w:val="Body Text"/>
    <w:basedOn w:val="a"/>
    <w:rsid w:val="00F0517D"/>
    <w:pPr>
      <w:spacing w:after="120"/>
    </w:pPr>
  </w:style>
  <w:style w:type="paragraph" w:styleId="ac">
    <w:name w:val="List"/>
    <w:basedOn w:val="a0"/>
    <w:rsid w:val="00F0517D"/>
    <w:rPr>
      <w:rFonts w:cs="Mangal"/>
    </w:rPr>
  </w:style>
  <w:style w:type="paragraph" w:styleId="ad">
    <w:name w:val="caption"/>
    <w:basedOn w:val="a"/>
    <w:qFormat/>
    <w:rsid w:val="00F0517D"/>
    <w:pPr>
      <w:suppressLineNumbers/>
      <w:spacing w:before="120" w:after="120"/>
    </w:pPr>
    <w:rPr>
      <w:rFonts w:cs="Mangal"/>
      <w:i/>
      <w:iCs/>
      <w:sz w:val="24"/>
      <w:szCs w:val="24"/>
    </w:rPr>
  </w:style>
  <w:style w:type="paragraph" w:customStyle="1" w:styleId="ae">
    <w:name w:val="Ευρετήριο"/>
    <w:basedOn w:val="a"/>
    <w:rsid w:val="00F0517D"/>
    <w:pPr>
      <w:suppressLineNumbers/>
    </w:pPr>
    <w:rPr>
      <w:rFonts w:cs="Mangal"/>
    </w:rPr>
  </w:style>
  <w:style w:type="paragraph" w:customStyle="1" w:styleId="40">
    <w:name w:val="Λεζάντα4"/>
    <w:basedOn w:val="a"/>
    <w:rsid w:val="00F0517D"/>
    <w:pPr>
      <w:suppressLineNumbers/>
      <w:spacing w:before="120" w:after="120"/>
    </w:pPr>
    <w:rPr>
      <w:rFonts w:cs="Mangal"/>
      <w:i/>
      <w:iCs/>
      <w:sz w:val="24"/>
      <w:szCs w:val="24"/>
    </w:rPr>
  </w:style>
  <w:style w:type="paragraph" w:customStyle="1" w:styleId="31">
    <w:name w:val="Λεζάντα3"/>
    <w:basedOn w:val="a"/>
    <w:rsid w:val="00F0517D"/>
    <w:pPr>
      <w:suppressLineNumbers/>
      <w:spacing w:before="120" w:after="120"/>
    </w:pPr>
    <w:rPr>
      <w:rFonts w:cs="Mangal"/>
      <w:i/>
      <w:iCs/>
      <w:sz w:val="24"/>
      <w:szCs w:val="24"/>
    </w:rPr>
  </w:style>
  <w:style w:type="paragraph" w:customStyle="1" w:styleId="21">
    <w:name w:val="Λεζάντα2"/>
    <w:basedOn w:val="a"/>
    <w:rsid w:val="00F0517D"/>
    <w:pPr>
      <w:suppressLineNumbers/>
      <w:spacing w:before="120" w:after="120"/>
    </w:pPr>
    <w:rPr>
      <w:rFonts w:cs="Mangal"/>
      <w:i/>
      <w:iCs/>
      <w:sz w:val="24"/>
      <w:szCs w:val="24"/>
    </w:rPr>
  </w:style>
  <w:style w:type="paragraph" w:customStyle="1" w:styleId="11">
    <w:name w:val="Λεζάντα1"/>
    <w:basedOn w:val="a"/>
    <w:rsid w:val="00F0517D"/>
    <w:pPr>
      <w:suppressLineNumbers/>
      <w:spacing w:before="120" w:after="120"/>
    </w:pPr>
    <w:rPr>
      <w:rFonts w:cs="Mangal"/>
      <w:i/>
      <w:iCs/>
      <w:sz w:val="24"/>
      <w:szCs w:val="24"/>
    </w:rPr>
  </w:style>
  <w:style w:type="paragraph" w:styleId="af">
    <w:name w:val="header"/>
    <w:basedOn w:val="a"/>
    <w:rsid w:val="00F0517D"/>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F0517D"/>
    <w:pPr>
      <w:spacing w:after="0" w:line="100" w:lineRule="atLeast"/>
      <w:ind w:left="-568" w:right="-355" w:firstLine="284"/>
    </w:pPr>
    <w:rPr>
      <w:rFonts w:ascii="Arial" w:hAnsi="Arial" w:cs="Arial"/>
      <w:b/>
      <w:sz w:val="24"/>
      <w:szCs w:val="20"/>
    </w:rPr>
  </w:style>
  <w:style w:type="paragraph" w:customStyle="1" w:styleId="13">
    <w:name w:val="Χωρίς διάστιχο1"/>
    <w:rsid w:val="00F0517D"/>
    <w:pPr>
      <w:suppressAutoHyphens/>
    </w:pPr>
    <w:rPr>
      <w:rFonts w:ascii="Calibri" w:eastAsia="Arial" w:hAnsi="Calibri" w:cs="Calibri"/>
      <w:kern w:val="1"/>
      <w:sz w:val="22"/>
      <w:szCs w:val="22"/>
      <w:lang w:eastAsia="zh-CN"/>
    </w:rPr>
  </w:style>
  <w:style w:type="paragraph" w:customStyle="1" w:styleId="GRHelvA">
    <w:name w:val="GR Helv Aπλό"/>
    <w:basedOn w:val="a"/>
    <w:rsid w:val="00F0517D"/>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F0517D"/>
    <w:pPr>
      <w:spacing w:after="0" w:line="100" w:lineRule="atLeast"/>
    </w:pPr>
    <w:rPr>
      <w:rFonts w:ascii="Tahoma" w:hAnsi="Tahoma" w:cs="Tahoma"/>
      <w:sz w:val="16"/>
      <w:szCs w:val="16"/>
    </w:rPr>
  </w:style>
  <w:style w:type="paragraph" w:customStyle="1" w:styleId="15">
    <w:name w:val="Παράγραφος λίστας1"/>
    <w:basedOn w:val="a"/>
    <w:rsid w:val="00F0517D"/>
    <w:pPr>
      <w:spacing w:after="0"/>
      <w:ind w:left="720" w:firstLine="0"/>
      <w:jc w:val="left"/>
    </w:pPr>
    <w:rPr>
      <w:rFonts w:eastAsia="Calibri"/>
    </w:rPr>
  </w:style>
  <w:style w:type="paragraph" w:styleId="af0">
    <w:name w:val="footer"/>
    <w:basedOn w:val="a"/>
    <w:rsid w:val="00F0517D"/>
    <w:pPr>
      <w:suppressLineNumbers/>
      <w:tabs>
        <w:tab w:val="center" w:pos="4153"/>
        <w:tab w:val="right" w:pos="8306"/>
      </w:tabs>
      <w:spacing w:after="0" w:line="100" w:lineRule="atLeast"/>
    </w:pPr>
    <w:rPr>
      <w:sz w:val="16"/>
    </w:rPr>
  </w:style>
  <w:style w:type="paragraph" w:customStyle="1" w:styleId="Web1">
    <w:name w:val="Κανονικό (Web)1"/>
    <w:basedOn w:val="a"/>
    <w:rsid w:val="00F0517D"/>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F0517D"/>
    <w:pPr>
      <w:suppressLineNumbers/>
    </w:pPr>
  </w:style>
  <w:style w:type="paragraph" w:customStyle="1" w:styleId="af2">
    <w:name w:val="Επικεφαλίδα πίνακα"/>
    <w:basedOn w:val="af1"/>
    <w:rsid w:val="00F0517D"/>
    <w:pPr>
      <w:jc w:val="center"/>
    </w:pPr>
    <w:rPr>
      <w:b/>
      <w:bCs/>
    </w:rPr>
  </w:style>
  <w:style w:type="paragraph" w:styleId="af3">
    <w:name w:val="footnote text"/>
    <w:basedOn w:val="a"/>
    <w:rsid w:val="00F0517D"/>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F0517D"/>
    <w:pPr>
      <w:widowControl w:val="0"/>
      <w:suppressAutoHyphens/>
    </w:pPr>
    <w:rPr>
      <w:rFonts w:eastAsia="SimSun" w:cs="Mangal"/>
      <w:sz w:val="24"/>
      <w:szCs w:val="24"/>
      <w:lang w:eastAsia="zh-CN" w:bidi="hi-IN"/>
    </w:rPr>
  </w:style>
  <w:style w:type="paragraph" w:customStyle="1" w:styleId="af4">
    <w:name w:val="Παραθέσεις"/>
    <w:basedOn w:val="a"/>
    <w:rsid w:val="00F0517D"/>
  </w:style>
  <w:style w:type="paragraph" w:styleId="af5">
    <w:name w:val="Title"/>
    <w:basedOn w:val="ab"/>
    <w:next w:val="a0"/>
    <w:qFormat/>
    <w:rsid w:val="00F0517D"/>
  </w:style>
  <w:style w:type="paragraph" w:styleId="af6">
    <w:name w:val="Subtitle"/>
    <w:basedOn w:val="ab"/>
    <w:next w:val="a0"/>
    <w:qFormat/>
    <w:rsid w:val="00F0517D"/>
  </w:style>
  <w:style w:type="paragraph" w:customStyle="1" w:styleId="af7">
    <w:name w:val="Προμορφοποιημένο κείμενο"/>
    <w:basedOn w:val="a"/>
    <w:rsid w:val="00F0517D"/>
  </w:style>
  <w:style w:type="paragraph" w:customStyle="1" w:styleId="af8">
    <w:name w:val="Οριζόντια γραμμή"/>
    <w:basedOn w:val="a"/>
    <w:next w:val="a0"/>
    <w:rsid w:val="00F0517D"/>
  </w:style>
  <w:style w:type="paragraph" w:customStyle="1" w:styleId="Pagedecouverture">
    <w:name w:val="Page de couverture"/>
    <w:basedOn w:val="a"/>
    <w:next w:val="a"/>
    <w:rsid w:val="00F0517D"/>
    <w:pPr>
      <w:spacing w:after="0"/>
    </w:pPr>
  </w:style>
  <w:style w:type="paragraph" w:customStyle="1" w:styleId="PartTitle">
    <w:name w:val="PartTitle"/>
    <w:basedOn w:val="a"/>
    <w:next w:val="ChapterTitle"/>
    <w:rsid w:val="00F0517D"/>
    <w:pPr>
      <w:keepNext/>
      <w:pageBreakBefore/>
      <w:spacing w:before="120" w:after="360"/>
      <w:jc w:val="center"/>
    </w:pPr>
    <w:rPr>
      <w:b/>
      <w:sz w:val="36"/>
    </w:rPr>
  </w:style>
  <w:style w:type="paragraph" w:customStyle="1" w:styleId="ChapterTitle">
    <w:name w:val="ChapterTitle"/>
    <w:basedOn w:val="a"/>
    <w:next w:val="a"/>
    <w:rsid w:val="00F0517D"/>
    <w:pPr>
      <w:keepNext/>
      <w:spacing w:before="120" w:after="360"/>
      <w:ind w:firstLine="0"/>
      <w:jc w:val="center"/>
    </w:pPr>
    <w:rPr>
      <w:b/>
    </w:rPr>
  </w:style>
  <w:style w:type="paragraph" w:customStyle="1" w:styleId="Titrearticle">
    <w:name w:val="Titre article"/>
    <w:basedOn w:val="a"/>
    <w:next w:val="a"/>
    <w:rsid w:val="00F0517D"/>
    <w:pPr>
      <w:keepNext/>
      <w:spacing w:before="360" w:after="120"/>
      <w:jc w:val="center"/>
    </w:pPr>
    <w:rPr>
      <w:i/>
    </w:rPr>
  </w:style>
  <w:style w:type="paragraph" w:customStyle="1" w:styleId="Point0">
    <w:name w:val="Point 0"/>
    <w:basedOn w:val="a"/>
    <w:rsid w:val="00F0517D"/>
    <w:pPr>
      <w:ind w:left="850" w:hanging="850"/>
    </w:pPr>
  </w:style>
  <w:style w:type="paragraph" w:customStyle="1" w:styleId="Tiret0">
    <w:name w:val="Tiret 0"/>
    <w:basedOn w:val="Point0"/>
    <w:rsid w:val="00F0517D"/>
    <w:pPr>
      <w:numPr>
        <w:numId w:val="5"/>
      </w:numPr>
    </w:pPr>
  </w:style>
  <w:style w:type="paragraph" w:customStyle="1" w:styleId="Point1">
    <w:name w:val="Point 1"/>
    <w:basedOn w:val="a"/>
    <w:rsid w:val="00F0517D"/>
    <w:pPr>
      <w:ind w:left="1417" w:hanging="567"/>
    </w:pPr>
  </w:style>
  <w:style w:type="paragraph" w:customStyle="1" w:styleId="Tiret1">
    <w:name w:val="Tiret 1"/>
    <w:basedOn w:val="Point1"/>
    <w:rsid w:val="00F0517D"/>
    <w:pPr>
      <w:numPr>
        <w:numId w:val="6"/>
      </w:numPr>
    </w:pPr>
  </w:style>
  <w:style w:type="paragraph" w:customStyle="1" w:styleId="SectionTitle">
    <w:name w:val="SectionTitle"/>
    <w:basedOn w:val="a"/>
    <w:next w:val="1"/>
    <w:rsid w:val="00F0517D"/>
    <w:pPr>
      <w:keepNext/>
      <w:spacing w:before="120" w:after="360"/>
      <w:jc w:val="center"/>
    </w:pPr>
    <w:rPr>
      <w:b/>
      <w:smallCaps/>
      <w:sz w:val="28"/>
    </w:rPr>
  </w:style>
  <w:style w:type="paragraph" w:customStyle="1" w:styleId="Text1">
    <w:name w:val="Text 1"/>
    <w:basedOn w:val="a"/>
    <w:rsid w:val="00F0517D"/>
    <w:pPr>
      <w:ind w:left="850" w:firstLine="0"/>
    </w:pPr>
  </w:style>
  <w:style w:type="paragraph" w:customStyle="1" w:styleId="NumPar1">
    <w:name w:val="NumPar 1"/>
    <w:basedOn w:val="a"/>
    <w:next w:val="Text1"/>
    <w:rsid w:val="00F0517D"/>
    <w:pPr>
      <w:numPr>
        <w:numId w:val="7"/>
      </w:numPr>
    </w:pPr>
  </w:style>
  <w:style w:type="paragraph" w:customStyle="1" w:styleId="NormalLeft">
    <w:name w:val="Normal Left"/>
    <w:basedOn w:val="a"/>
    <w:rsid w:val="00F0517D"/>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character" w:customStyle="1" w:styleId="7">
    <w:name w:val="Σώμα κειμένου (7)"/>
    <w:basedOn w:val="a1"/>
    <w:rsid w:val="00822C71"/>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s>
</file>

<file path=word/webSettings.xml><?xml version="1.0" encoding="utf-8"?>
<w:webSettings xmlns:r="http://schemas.openxmlformats.org/officeDocument/2006/relationships" xmlns:w="http://schemas.openxmlformats.org/wordprocessingml/2006/main">
  <w:divs>
    <w:div w:id="195809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xasimakopoulou@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2672</Words>
  <Characters>14433</Characters>
  <Application>Microsoft Office Word</Application>
  <DocSecurity>0</DocSecurity>
  <Lines>120</Lines>
  <Paragraphs>34</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17071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xristina</cp:lastModifiedBy>
  <cp:revision>2</cp:revision>
  <cp:lastPrinted>2016-10-26T09:40:00Z</cp:lastPrinted>
  <dcterms:created xsi:type="dcterms:W3CDTF">2018-11-21T08:22:00Z</dcterms:created>
  <dcterms:modified xsi:type="dcterms:W3CDTF">2018-11-21T08:22:00Z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