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1"/>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E00AB5">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Α: Ονομασία, διεύθυνση και στοιχεία επικοινωνίας της αναθέτουσας αρχής (αα)/ αναθέτοντα φορέα (αφ)</w:t>
            </w:r>
          </w:p>
          <w:p w:rsidR="00E00AB5" w:rsidRDefault="00E00AB5" w:rsidP="00576263">
            <w:pPr>
              <w:spacing w:after="0"/>
              <w:ind w:firstLine="0"/>
            </w:pPr>
            <w:r>
              <w:t xml:space="preserve">- Ονομασία: </w:t>
            </w:r>
            <w:r w:rsidR="00822C71" w:rsidRPr="00822C71">
              <w:rPr>
                <w:rStyle w:val="7"/>
                <w:rFonts w:ascii="Verdana" w:hAnsi="Verdana"/>
                <w:bCs w:val="0"/>
                <w:u w:val="none"/>
              </w:rPr>
              <w:t>ΔΗΜΟΣ ΕΔΕΣΣΑΣ</w:t>
            </w:r>
          </w:p>
          <w:p w:rsidR="00E00AB5" w:rsidRDefault="00E00AB5" w:rsidP="00576263">
            <w:pPr>
              <w:spacing w:after="0"/>
              <w:ind w:firstLine="0"/>
            </w:pPr>
            <w:r>
              <w:t xml:space="preserve">- Κωδικός  Αναθέτουσας Αρχής / Αναθέτοντα Φορέα ΚΗΜΔΗΣ : </w:t>
            </w:r>
            <w:r w:rsidR="00822C71" w:rsidRPr="00822C71">
              <w:rPr>
                <w:rStyle w:val="7"/>
                <w:rFonts w:ascii="Verdana" w:hAnsi="Verdana"/>
                <w:bCs w:val="0"/>
                <w:u w:val="none"/>
              </w:rPr>
              <w:t>6086</w:t>
            </w:r>
          </w:p>
          <w:p w:rsidR="00E00AB5" w:rsidRDefault="00E00AB5" w:rsidP="00576263">
            <w:pPr>
              <w:spacing w:after="0"/>
              <w:ind w:firstLine="0"/>
            </w:pPr>
            <w:r>
              <w:t xml:space="preserve">- Ταχυδρομική διεύθυνση / Πόλη / </w:t>
            </w:r>
            <w:proofErr w:type="spellStart"/>
            <w:r>
              <w:t>Ταχ</w:t>
            </w:r>
            <w:proofErr w:type="spellEnd"/>
            <w:r>
              <w:t xml:space="preserve">. Κωδικός: </w:t>
            </w:r>
            <w:r w:rsidR="00822C71" w:rsidRPr="00822C71">
              <w:rPr>
                <w:rStyle w:val="7"/>
                <w:rFonts w:ascii="Verdana" w:hAnsi="Verdana"/>
                <w:bCs w:val="0"/>
                <w:u w:val="none"/>
              </w:rPr>
              <w:t>ΠΛ. ΑΙΓΩΝ 1- ΕΔΕΣΣΑ – ΤΚ 58200</w:t>
            </w:r>
          </w:p>
          <w:p w:rsidR="00E00AB5" w:rsidRDefault="00E00AB5" w:rsidP="00576263">
            <w:pPr>
              <w:spacing w:after="0"/>
              <w:ind w:firstLine="0"/>
            </w:pPr>
            <w:r>
              <w:t xml:space="preserve">- Αρμόδιος για πληροφορίες: </w:t>
            </w:r>
            <w:r w:rsidR="00822C71" w:rsidRPr="00822C71">
              <w:rPr>
                <w:rStyle w:val="7"/>
                <w:rFonts w:ascii="Verdana" w:hAnsi="Verdana"/>
                <w:bCs w:val="0"/>
                <w:u w:val="none"/>
              </w:rPr>
              <w:t>ΧΡΙΣΤΙΝΑ ΑΣΗΜΑΚΟΠΟΥΛΟΥ</w:t>
            </w:r>
          </w:p>
          <w:p w:rsidR="00E00AB5" w:rsidRDefault="00E00AB5" w:rsidP="00576263">
            <w:pPr>
              <w:spacing w:after="0"/>
              <w:ind w:firstLine="0"/>
            </w:pPr>
            <w:r>
              <w:t xml:space="preserve">- Τηλέφωνο: </w:t>
            </w:r>
            <w:r w:rsidR="00822C71" w:rsidRPr="00822C71">
              <w:rPr>
                <w:rStyle w:val="7"/>
                <w:rFonts w:ascii="Verdana" w:hAnsi="Verdana"/>
                <w:bCs w:val="0"/>
                <w:u w:val="none"/>
              </w:rPr>
              <w:t>2381350717</w:t>
            </w:r>
          </w:p>
          <w:p w:rsidR="00E00AB5" w:rsidRDefault="00E00AB5" w:rsidP="00576263">
            <w:pPr>
              <w:spacing w:after="0"/>
              <w:ind w:firstLine="0"/>
            </w:pPr>
            <w:r>
              <w:t xml:space="preserve">- </w:t>
            </w:r>
            <w:proofErr w:type="spellStart"/>
            <w:r>
              <w:t>Ηλ</w:t>
            </w:r>
            <w:proofErr w:type="spellEnd"/>
            <w:r>
              <w:t xml:space="preserve">. ταχυδρομείο: </w:t>
            </w:r>
            <w:hyperlink r:id="rId7" w:history="1">
              <w:r w:rsidR="00822C71" w:rsidRPr="004928AF">
                <w:rPr>
                  <w:rStyle w:val="-"/>
                  <w:rFonts w:ascii="Verdana" w:hAnsi="Verdana"/>
                  <w:b/>
                  <w:sz w:val="18"/>
                  <w:szCs w:val="18"/>
                  <w:lang w:val="en-US"/>
                </w:rPr>
                <w:t>xasimakopoulou</w:t>
              </w:r>
              <w:r w:rsidR="00822C71" w:rsidRPr="004928AF">
                <w:rPr>
                  <w:rStyle w:val="-"/>
                  <w:rFonts w:ascii="Verdana" w:hAnsi="Verdana"/>
                  <w:b/>
                  <w:sz w:val="18"/>
                  <w:szCs w:val="18"/>
                </w:rPr>
                <w:t>@</w:t>
              </w:r>
              <w:r w:rsidR="00822C71" w:rsidRPr="004928AF">
                <w:rPr>
                  <w:rStyle w:val="-"/>
                  <w:rFonts w:ascii="Verdana" w:hAnsi="Verdana"/>
                  <w:b/>
                  <w:sz w:val="18"/>
                  <w:szCs w:val="18"/>
                  <w:lang w:val="en-US"/>
                </w:rPr>
                <w:t>edessa</w:t>
              </w:r>
              <w:r w:rsidR="00822C71" w:rsidRPr="004928AF">
                <w:rPr>
                  <w:rStyle w:val="-"/>
                  <w:rFonts w:ascii="Verdana" w:hAnsi="Verdana"/>
                  <w:b/>
                  <w:sz w:val="18"/>
                  <w:szCs w:val="18"/>
                </w:rPr>
                <w:t>.</w:t>
              </w:r>
              <w:r w:rsidR="00822C71" w:rsidRPr="004928AF">
                <w:rPr>
                  <w:rStyle w:val="-"/>
                  <w:rFonts w:ascii="Verdana" w:hAnsi="Verdana"/>
                  <w:b/>
                  <w:sz w:val="18"/>
                  <w:szCs w:val="18"/>
                  <w:lang w:val="en-US"/>
                </w:rPr>
                <w:t>gr</w:t>
              </w:r>
            </w:hyperlink>
          </w:p>
          <w:p w:rsidR="00E00AB5" w:rsidRDefault="00E00AB5" w:rsidP="00576263">
            <w:pPr>
              <w:spacing w:after="0"/>
              <w:ind w:firstLine="0"/>
            </w:pPr>
            <w:r>
              <w:t>- Διεύθυνση στο Διαδίκτυο (διεύθυνση δικτυακού τόπου) (</w:t>
            </w:r>
            <w:r>
              <w:rPr>
                <w:i/>
              </w:rPr>
              <w:t>εάν υπάρχει</w:t>
            </w:r>
            <w:r>
              <w:t xml:space="preserve">): </w:t>
            </w:r>
            <w:hyperlink r:id="rId8" w:history="1">
              <w:r w:rsidR="00822C71" w:rsidRPr="004928AF">
                <w:rPr>
                  <w:rStyle w:val="-"/>
                  <w:rFonts w:ascii="Verdana" w:hAnsi="Verdana"/>
                  <w:b/>
                  <w:sz w:val="18"/>
                  <w:szCs w:val="18"/>
                  <w:lang w:val="en-US"/>
                </w:rPr>
                <w:t>www</w:t>
              </w:r>
              <w:r w:rsidR="00822C71" w:rsidRPr="00986783">
                <w:rPr>
                  <w:rStyle w:val="-"/>
                  <w:rFonts w:ascii="Verdana" w:hAnsi="Verdana"/>
                  <w:b/>
                  <w:sz w:val="18"/>
                  <w:szCs w:val="18"/>
                </w:rPr>
                <w:t>.</w:t>
              </w:r>
              <w:proofErr w:type="spellStart"/>
              <w:r w:rsidR="00822C71" w:rsidRPr="004928AF">
                <w:rPr>
                  <w:rStyle w:val="-"/>
                  <w:rFonts w:ascii="Verdana" w:hAnsi="Verdana"/>
                  <w:b/>
                  <w:sz w:val="18"/>
                  <w:szCs w:val="18"/>
                  <w:lang w:val="en-US"/>
                </w:rPr>
                <w:t>edessa</w:t>
              </w:r>
              <w:proofErr w:type="spellEnd"/>
              <w:r w:rsidR="00822C71" w:rsidRPr="00986783">
                <w:rPr>
                  <w:rStyle w:val="-"/>
                  <w:rFonts w:ascii="Verdana" w:hAnsi="Verdana"/>
                  <w:b/>
                  <w:sz w:val="18"/>
                  <w:szCs w:val="18"/>
                </w:rPr>
                <w:t>.</w:t>
              </w:r>
              <w:proofErr w:type="spellStart"/>
              <w:r w:rsidR="00822C71" w:rsidRPr="004928AF">
                <w:rPr>
                  <w:rStyle w:val="-"/>
                  <w:rFonts w:ascii="Verdana" w:hAnsi="Verdana"/>
                  <w:b/>
                  <w:sz w:val="18"/>
                  <w:szCs w:val="18"/>
                  <w:lang w:val="en-US"/>
                </w:rPr>
                <w:t>gr</w:t>
              </w:r>
              <w:proofErr w:type="spellEnd"/>
            </w:hyperlink>
          </w:p>
        </w:tc>
      </w:tr>
      <w:tr w:rsidR="00E00AB5">
        <w:trPr>
          <w:jc w:val="center"/>
        </w:trPr>
        <w:tc>
          <w:tcPr>
            <w:tcW w:w="8954" w:type="dxa"/>
            <w:tcBorders>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Β: Πληροφορίες σχετικά με τη διαδικασία σύναψης σύμβασης</w:t>
            </w:r>
          </w:p>
          <w:p w:rsidR="00E00AB5" w:rsidRDefault="00E00AB5" w:rsidP="00576263">
            <w:pPr>
              <w:spacing w:after="0"/>
              <w:ind w:firstLine="0"/>
              <w:rPr>
                <w:rFonts w:ascii="Verdana" w:hAnsi="Verdana"/>
              </w:rPr>
            </w:pPr>
            <w:r>
              <w:t xml:space="preserve">- Τίτλος ή σύντομη περιγραφή της δημόσιας σύμβασης (συμπεριλαμβανομένου του σχετικού </w:t>
            </w:r>
            <w:r>
              <w:rPr>
                <w:lang w:val="en-US"/>
              </w:rPr>
              <w:t>CPV</w:t>
            </w:r>
            <w:r w:rsidRPr="00E00AB5">
              <w:t>)</w:t>
            </w:r>
            <w:r>
              <w:t xml:space="preserve">: </w:t>
            </w:r>
            <w:r w:rsidR="00822C71" w:rsidRPr="004928AF">
              <w:rPr>
                <w:rStyle w:val="7"/>
                <w:rFonts w:ascii="Verdana" w:hAnsi="Verdana"/>
                <w:u w:val="none"/>
              </w:rPr>
              <w:t>«</w:t>
            </w:r>
            <w:r w:rsidR="00527695" w:rsidRPr="00527695">
              <w:rPr>
                <w:rStyle w:val="7"/>
                <w:rFonts w:ascii="Verdana" w:hAnsi="Verdana"/>
                <w:u w:val="none"/>
              </w:rPr>
              <w:t>Διαμόρφωση – ανακατασκευή πεζοδρομίων στην Δ.Ε. Βεγορίτιδας</w:t>
            </w:r>
            <w:r w:rsidR="00822C71" w:rsidRPr="004928AF">
              <w:rPr>
                <w:rStyle w:val="7"/>
                <w:rFonts w:ascii="Verdana" w:hAnsi="Verdana"/>
                <w:u w:val="none"/>
              </w:rPr>
              <w:t>»</w:t>
            </w:r>
          </w:p>
          <w:p w:rsidR="00822C71" w:rsidRPr="002E668F" w:rsidRDefault="00822C71" w:rsidP="00576263">
            <w:pPr>
              <w:spacing w:after="0"/>
              <w:ind w:firstLine="0"/>
            </w:pPr>
            <w:r w:rsidRPr="006D7F95">
              <w:t>- CPV:</w:t>
            </w:r>
            <w:r w:rsidRPr="006D7F95">
              <w:rPr>
                <w:rFonts w:ascii="Times New Roman" w:hAnsi="Times New Roman" w:cs="Times New Roman"/>
                <w:sz w:val="24"/>
                <w:szCs w:val="24"/>
                <w:lang w:eastAsia="el-GR"/>
              </w:rPr>
              <w:t xml:space="preserve"> </w:t>
            </w:r>
            <w:r w:rsidR="00F0030C" w:rsidRPr="006D7F95">
              <w:rPr>
                <w:rFonts w:ascii="Times New Roman" w:hAnsi="Times New Roman" w:cs="Times New Roman"/>
                <w:b/>
                <w:sz w:val="24"/>
                <w:szCs w:val="24"/>
                <w:lang w:eastAsia="el-GR"/>
              </w:rPr>
              <w:t>45233262-3</w:t>
            </w:r>
            <w:r w:rsidR="00F0030C">
              <w:rPr>
                <w:rFonts w:ascii="Times New Roman" w:hAnsi="Times New Roman" w:cs="Times New Roman"/>
                <w:b/>
                <w:sz w:val="24"/>
                <w:szCs w:val="24"/>
                <w:lang w:eastAsia="el-GR"/>
              </w:rPr>
              <w:t xml:space="preserve"> </w:t>
            </w:r>
          </w:p>
          <w:p w:rsidR="00E00AB5" w:rsidRPr="00D620C1" w:rsidRDefault="00E00AB5" w:rsidP="00576263">
            <w:pPr>
              <w:spacing w:after="0"/>
              <w:ind w:firstLine="0"/>
              <w:rPr>
                <w:lang w:val="en-US"/>
              </w:rPr>
            </w:pPr>
            <w:r>
              <w:t xml:space="preserve">- Κωδικός στο ΚΗΜΔΗΣ: </w:t>
            </w:r>
            <w:r w:rsidR="00D620C1" w:rsidRPr="00D620C1">
              <w:rPr>
                <w:b/>
              </w:rPr>
              <w:t>20</w:t>
            </w:r>
            <w:r w:rsidR="00D620C1" w:rsidRPr="00D620C1">
              <w:rPr>
                <w:b/>
                <w:lang w:val="en-US"/>
              </w:rPr>
              <w:t>PROC006374618 2020-03-04</w:t>
            </w:r>
          </w:p>
          <w:p w:rsidR="00E00AB5" w:rsidRDefault="00E00AB5" w:rsidP="00576263">
            <w:pPr>
              <w:spacing w:after="0"/>
              <w:ind w:firstLine="0"/>
            </w:pPr>
            <w:r>
              <w:t xml:space="preserve">- Η σύμβαση αναφέρεται σε έργα, προμήθειες, ή υπηρεσίες : </w:t>
            </w:r>
            <w:r w:rsidR="00822C71" w:rsidRPr="00822C71">
              <w:rPr>
                <w:rStyle w:val="7"/>
                <w:rFonts w:ascii="Verdana" w:hAnsi="Verdana"/>
                <w:bCs w:val="0"/>
                <w:u w:val="none"/>
              </w:rPr>
              <w:t>ΕΡΓΑ</w:t>
            </w:r>
          </w:p>
          <w:p w:rsidR="00E00AB5" w:rsidRDefault="00E00AB5" w:rsidP="00576263">
            <w:pPr>
              <w:spacing w:after="0"/>
              <w:ind w:firstLine="0"/>
            </w:pPr>
            <w:r>
              <w:t xml:space="preserve">- Εφόσον υφίστανται, ένδειξη ύπαρξης σχετικών τμημάτων : </w:t>
            </w:r>
            <w:r w:rsidR="00822C71">
              <w:t>----</w:t>
            </w:r>
          </w:p>
          <w:p w:rsidR="00822C71" w:rsidRDefault="00E00AB5" w:rsidP="00822C71">
            <w:pPr>
              <w:spacing w:after="0"/>
              <w:ind w:firstLine="0"/>
            </w:pPr>
            <w:r>
              <w:t>- Αριθμός αναφοράς που αποδίδεται στον φάκελο από την αναθέτουσα αρχή (</w:t>
            </w:r>
            <w:r>
              <w:rPr>
                <w:i/>
              </w:rPr>
              <w:t>εάν υπάρχει</w:t>
            </w:r>
            <w:r>
              <w:t xml:space="preserve">): </w:t>
            </w:r>
          </w:p>
          <w:p w:rsidR="00E00AB5" w:rsidRDefault="00822C71" w:rsidP="008C0C9E">
            <w:pPr>
              <w:spacing w:after="0"/>
              <w:ind w:firstLine="0"/>
            </w:pPr>
            <w:r>
              <w:t xml:space="preserve">  </w:t>
            </w:r>
            <w:r w:rsidRPr="00822C71">
              <w:rPr>
                <w:b/>
              </w:rPr>
              <w:t>Α.Μ.:</w:t>
            </w:r>
            <w:r>
              <w:t xml:space="preserve"> </w:t>
            </w:r>
            <w:r w:rsidR="008C0C9E">
              <w:rPr>
                <w:rStyle w:val="7"/>
                <w:rFonts w:ascii="Verdana" w:hAnsi="Verdana"/>
                <w:u w:val="none"/>
                <w:lang w:val="en-US"/>
              </w:rPr>
              <w:t>18</w:t>
            </w:r>
            <w:r w:rsidRPr="00822C71">
              <w:rPr>
                <w:rStyle w:val="7"/>
                <w:rFonts w:ascii="Verdana" w:hAnsi="Verdana"/>
                <w:u w:val="none"/>
              </w:rPr>
              <w:t>/201</w:t>
            </w:r>
            <w:r w:rsidR="0025339E">
              <w:rPr>
                <w:rStyle w:val="7"/>
                <w:rFonts w:ascii="Verdana" w:hAnsi="Verdana"/>
                <w:u w:val="none"/>
              </w:rPr>
              <w:t>9</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F140F3">
            <w:pPr>
              <w:spacing w:after="0"/>
              <w:ind w:firstLine="0"/>
              <w:rPr>
                <w:b/>
                <w:i/>
              </w:rPr>
            </w:pPr>
            <w:r w:rsidRPr="00F140F3">
              <w:rPr>
                <w:b/>
                <w:i/>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1A768C">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2"/>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proofErr w:type="spellStart"/>
            <w:r>
              <w:t>Ηλ</w:t>
            </w:r>
            <w:proofErr w:type="spellEnd"/>
            <w:r>
              <w:t>.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3"/>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1A768C">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4"/>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 xml:space="preserve">Επιπροσθέτως, συμπληρώστε τις </w:t>
            </w:r>
            <w:r>
              <w:rPr>
                <w:b/>
                <w:u w:val="single"/>
              </w:rPr>
              <w:lastRenderedPageBreak/>
              <w:t>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1A768C">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5"/>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1A768C">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6"/>
      </w:r>
      <w:r>
        <w:t xml:space="preserve"> </w:t>
      </w:r>
    </w:p>
    <w:tbl>
      <w:tblPr>
        <w:tblW w:w="8959" w:type="dxa"/>
        <w:jc w:val="center"/>
        <w:tblLayout w:type="fixed"/>
        <w:tblLook w:val="0000"/>
      </w:tblPr>
      <w:tblGrid>
        <w:gridCol w:w="4479"/>
        <w:gridCol w:w="4480"/>
      </w:tblGrid>
      <w:tr w:rsidR="00E00AB5">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7"/>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8"/>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9"/>
      </w:r>
      <w:r w:rsidRPr="00335746">
        <w:rPr>
          <w:color w:val="000000"/>
          <w:vertAlign w:val="superscript"/>
        </w:rPr>
        <w:t>,</w:t>
      </w:r>
      <w:r w:rsidRPr="00335746">
        <w:rPr>
          <w:rStyle w:val="a5"/>
          <w:color w:val="000000"/>
          <w:vertAlign w:val="superscript"/>
        </w:rPr>
        <w:endnoteReference w:id="10"/>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1"/>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2"/>
      </w:r>
      <w:r>
        <w:rPr>
          <w:rStyle w:val="a5"/>
          <w:color w:val="000000"/>
        </w:rPr>
        <w:t>·</w:t>
      </w:r>
    </w:p>
    <w:p w:rsidR="00E00AB5" w:rsidRDefault="00E00AB5" w:rsidP="006A371A">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284" w:hanging="284"/>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3"/>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4"/>
      </w:r>
      <w:r>
        <w:rPr>
          <w:rStyle w:val="a5"/>
          <w:color w:val="000000"/>
        </w:rPr>
        <w:t>.</w:t>
      </w:r>
    </w:p>
    <w:tbl>
      <w:tblPr>
        <w:tblW w:w="8959" w:type="dxa"/>
        <w:jc w:val="center"/>
        <w:tblLayout w:type="fixed"/>
        <w:tblLook w:val="0000"/>
      </w:tblPr>
      <w:tblGrid>
        <w:gridCol w:w="4479"/>
        <w:gridCol w:w="4480"/>
      </w:tblGrid>
      <w:tr w:rsidR="00E00AB5">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trPr>
          <w:jc w:val="center"/>
        </w:trPr>
        <w:tc>
          <w:tcPr>
            <w:tcW w:w="4479" w:type="dxa"/>
            <w:tcBorders>
              <w:left w:val="single" w:sz="4" w:space="0" w:color="000000"/>
              <w:bottom w:val="single" w:sz="4" w:space="0" w:color="000000"/>
            </w:tcBorders>
            <w:shd w:val="clear" w:color="auto" w:fill="auto"/>
          </w:tcPr>
          <w:p w:rsidR="00E00AB5" w:rsidRDefault="00E00AB5" w:rsidP="00335746">
            <w:pPr>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6"/>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7"/>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8"/>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19"/>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00AB5">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1"/>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3"/>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4"/>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5"/>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6"/>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7"/>
            </w:r>
            <w:r>
              <w:t>;</w:t>
            </w:r>
          </w:p>
          <w:p w:rsidR="00E00AB5" w:rsidRDefault="00E00AB5" w:rsidP="00576263">
            <w:pPr>
              <w:spacing w:after="0"/>
              <w:ind w:firstLine="0"/>
            </w:pPr>
            <w:r>
              <w:rPr>
                <w:b/>
              </w:rPr>
              <w:t>Εάν ναι</w:t>
            </w:r>
            <w:r>
              <w:t xml:space="preserve">, να αναφερθούν λεπτομερείς </w:t>
            </w:r>
            <w: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pPr>
          </w:p>
          <w:p w:rsidR="00E00AB5" w:rsidRDefault="00E00AB5" w:rsidP="00576263">
            <w:pPr>
              <w:spacing w:after="0"/>
              <w:ind w:firstLine="0"/>
            </w:pPr>
            <w:r>
              <w:t>[.......................]</w:t>
            </w:r>
          </w:p>
        </w:tc>
      </w:tr>
      <w:tr w:rsidR="00E00AB5">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p w:rsidR="00E00AB5" w:rsidRDefault="00E00AB5" w:rsidP="00576263">
            <w:pPr>
              <w:spacing w:after="0"/>
              <w:ind w:firstLine="0"/>
              <w:jc w:val="left"/>
            </w:pPr>
            <w:r>
              <w:t>[..........……]</w:t>
            </w:r>
          </w:p>
        </w:tc>
      </w:tr>
      <w:tr w:rsidR="00576263">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28"/>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29"/>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lastRenderedPageBreak/>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B2759A">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B2759A">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1"/>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bl>
    <w:p w:rsidR="00E00AB5" w:rsidRDefault="00E00AB5">
      <w:pPr>
        <w:jc w:val="center"/>
        <w:rPr>
          <w:b/>
          <w:bCs/>
        </w:rPr>
      </w:pPr>
    </w:p>
    <w:p w:rsidR="00E00AB5" w:rsidRDefault="00E00AB5">
      <w:pPr>
        <w:jc w:val="center"/>
        <w:rPr>
          <w:b/>
          <w:bCs/>
        </w:rPr>
      </w:pPr>
    </w:p>
    <w:p w:rsidR="002F6B21" w:rsidRDefault="002F6B21">
      <w:pPr>
        <w:pStyle w:val="ChapterTitle"/>
      </w:pPr>
    </w:p>
    <w:p w:rsidR="00E00AB5" w:rsidRDefault="002F6B21" w:rsidP="002F6B21">
      <w:pPr>
        <w:pStyle w:val="ChapterTitle"/>
        <w:rPr>
          <w:i/>
        </w:rPr>
      </w:pPr>
      <w:r>
        <w:br w:type="page"/>
      </w:r>
      <w:r w:rsidR="00E00AB5">
        <w:rPr>
          <w:bCs/>
        </w:rPr>
        <w:lastRenderedPageBreak/>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w:t>
      </w:r>
      <w:r w:rsidR="00CA076E">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32"/>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33"/>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w:t>
      </w:r>
      <w:r w:rsidR="00CA076E">
        <w:rPr>
          <w:i/>
        </w:rPr>
        <w:t>ω</w:t>
      </w:r>
      <w:r>
        <w:rPr>
          <w:i/>
        </w:rPr>
        <w:t xml:space="preserve">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F62DFA" w:rsidRDefault="00F62DFA">
      <w:pPr>
        <w:ind w:firstLine="0"/>
        <w:rPr>
          <w:i/>
        </w:rPr>
      </w:pPr>
    </w:p>
    <w:p w:rsidR="00F62DFA" w:rsidRDefault="00F62DFA">
      <w:pPr>
        <w:ind w:firstLine="0"/>
        <w:rPr>
          <w:i/>
        </w:rPr>
      </w:pPr>
      <w:r>
        <w:rPr>
          <w:i/>
        </w:rPr>
        <w:t xml:space="preserve">Ημερομηνία, τόπος και, όπου ζητείται ή είναι απαραίτητο, υπογραφή(-ές): [……]   </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(Τόπος και ημερομηνία)</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rsidR="006A371A" w:rsidRDefault="00E77CD1"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(Υπογραφή)</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(Ονοματεπώνυμο</w:t>
      </w:r>
      <w:r w:rsidR="00E77CD1" w:rsidRPr="00E77CD1">
        <w:rPr>
          <w:rFonts w:ascii="Arial" w:hAnsi="Arial"/>
          <w:sz w:val="20"/>
        </w:rPr>
        <w:t xml:space="preserve"> </w:t>
      </w:r>
      <w:r w:rsidR="00E77CD1">
        <w:rPr>
          <w:rFonts w:ascii="Arial" w:hAnsi="Arial"/>
          <w:sz w:val="20"/>
        </w:rPr>
        <w:t>- σφραγίδα εργοληπτικών επιχειρήσεων</w:t>
      </w:r>
      <w:r>
        <w:rPr>
          <w:rFonts w:ascii="Arial" w:hAnsi="Arial"/>
          <w:sz w:val="20"/>
        </w:rPr>
        <w:t>)</w:t>
      </w:r>
    </w:p>
    <w:p w:rsidR="00B73C16" w:rsidRDefault="00B73C16">
      <w:pPr>
        <w:ind w:firstLine="0"/>
      </w:pPr>
      <w:r>
        <w:rPr>
          <w:i/>
        </w:rPr>
        <w:br w:type="page"/>
      </w:r>
    </w:p>
    <w:sectPr w:rsidR="00B73C16" w:rsidSect="00F0517D">
      <w:headerReference w:type="default" r:id="rId9"/>
      <w:footerReference w:type="default" r:id="rId10"/>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6D2B" w:rsidRDefault="00E26D2B">
      <w:pPr>
        <w:spacing w:after="0" w:line="240" w:lineRule="auto"/>
      </w:pPr>
      <w:r>
        <w:separator/>
      </w:r>
    </w:p>
  </w:endnote>
  <w:endnote w:type="continuationSeparator" w:id="0">
    <w:p w:rsidR="00E26D2B" w:rsidRDefault="00E26D2B">
      <w:pPr>
        <w:spacing w:after="0" w:line="240" w:lineRule="auto"/>
      </w:pPr>
      <w:r>
        <w:continuationSeparator/>
      </w:r>
    </w:p>
  </w:endnote>
  <w:endnote w:id="1">
    <w:p w:rsidR="00E00AB5" w:rsidRPr="002F6B21" w:rsidRDefault="00E00AB5"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E00AB5" w:rsidRPr="002F6B21" w:rsidRDefault="00E00AB5"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3">
    <w:p w:rsidR="002F6B21" w:rsidRPr="00F62DFA" w:rsidRDefault="00E00AB5"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F6B21" w:rsidRPr="00F62DFA" w:rsidRDefault="00E00AB5"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1E6916" w:rsidRPr="00F62DFA" w:rsidRDefault="00E00AB5"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E00AB5" w:rsidRPr="002F6B21" w:rsidRDefault="00E00AB5"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E00AB5" w:rsidRPr="002F6B21" w:rsidRDefault="00E00AB5"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5">
    <w:p w:rsidR="00E00AB5" w:rsidRPr="002F6B21" w:rsidRDefault="00E00AB5"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6">
    <w:p w:rsidR="00E00AB5" w:rsidRPr="002F6B21" w:rsidRDefault="00E00AB5"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2F6B21">
        <w:rPr>
          <w:i/>
          <w:iCs/>
        </w:rPr>
        <w:t>στ΄</w:t>
      </w:r>
      <w:proofErr w:type="spellEnd"/>
      <w:r w:rsidRPr="002F6B21">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7">
    <w:p w:rsidR="00E00AB5" w:rsidRPr="002F6B21" w:rsidRDefault="00E00AB5"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E00AB5" w:rsidRPr="002F6B21" w:rsidRDefault="00E00AB5"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9">
    <w:p w:rsidR="00E00AB5" w:rsidRPr="002F6B21" w:rsidRDefault="00E00AB5"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0">
    <w:p w:rsidR="00E00AB5" w:rsidRPr="002F6B21" w:rsidRDefault="00E00AB5"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1">
    <w:p w:rsidR="00E00AB5" w:rsidRPr="002F6B21" w:rsidRDefault="00E00AB5"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 xml:space="preserve">Κύρωση της </w:t>
      </w:r>
      <w:proofErr w:type="spellStart"/>
      <w:r w:rsidRPr="002F6B21">
        <w:rPr>
          <w:i/>
          <w:iCs/>
        </w:rPr>
        <w:t>Σύµβασης</w:t>
      </w:r>
      <w:proofErr w:type="spellEnd"/>
      <w:r w:rsidRPr="002F6B21">
        <w:rPr>
          <w:i/>
          <w:iCs/>
        </w:rPr>
        <w:t xml:space="preserve"> σχετικά µε την προστασία των </w:t>
      </w:r>
      <w:proofErr w:type="spellStart"/>
      <w:r w:rsidRPr="002F6B21">
        <w:rPr>
          <w:i/>
          <w:iCs/>
        </w:rPr>
        <w:t>οικονοµικών</w:t>
      </w:r>
      <w:proofErr w:type="spellEnd"/>
      <w:r w:rsidRPr="002F6B21">
        <w:rPr>
          <w:i/>
          <w:iCs/>
        </w:rPr>
        <w:t xml:space="preserve"> </w:t>
      </w:r>
      <w:proofErr w:type="spellStart"/>
      <w:r w:rsidRPr="002F6B21">
        <w:rPr>
          <w:i/>
          <w:iCs/>
        </w:rPr>
        <w:t>συµφερόντων</w:t>
      </w:r>
      <w:proofErr w:type="spellEnd"/>
      <w:r w:rsidRPr="002F6B21">
        <w:rPr>
          <w:i/>
          <w:iCs/>
        </w:rPr>
        <w:t xml:space="preserve"> των Ευρωπαϊκών Κοινοτήτων και των συναφών µε αυτήν Πρωτοκόλλων.</w:t>
      </w:r>
    </w:p>
  </w:endnote>
  <w:endnote w:id="12">
    <w:p w:rsidR="00E00AB5" w:rsidRPr="002F6B21" w:rsidRDefault="00E00AB5"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E00AB5" w:rsidRPr="002F6B21" w:rsidRDefault="00E00AB5"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4">
    <w:p w:rsidR="00E00AB5" w:rsidRPr="002F6B21" w:rsidRDefault="00E00AB5"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5">
    <w:p w:rsidR="00E00AB5" w:rsidRPr="002F6B21" w:rsidRDefault="00E00AB5"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7">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8">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rsidR="00E00AB5" w:rsidRPr="002F6B21" w:rsidRDefault="00E00AB5"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E00AB5" w:rsidRPr="002F6B21" w:rsidRDefault="00E00AB5"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w:t>
      </w:r>
      <w:proofErr w:type="spellStart"/>
      <w:r w:rsidRPr="002F6B21">
        <w:t>κατ᾽</w:t>
      </w:r>
      <w:proofErr w:type="spellEnd"/>
      <w:r w:rsidRPr="002F6B21">
        <w:t xml:space="preserve"> εξακολούθηση, συστηματικά ...), η επεξήγηση πρέπει να καταδεικνύει την επάρκεια των μέτρων που λήφθηκαν. </w:t>
      </w:r>
    </w:p>
  </w:endnote>
  <w:endnote w:id="21">
    <w:p w:rsidR="00E00AB5" w:rsidRPr="002F6B21" w:rsidRDefault="00E00AB5"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E00AB5" w:rsidRPr="002F6B21" w:rsidRDefault="00E00AB5" w:rsidP="00B73C16">
      <w:pPr>
        <w:pStyle w:val="af9"/>
        <w:tabs>
          <w:tab w:val="left" w:pos="284"/>
        </w:tabs>
        <w:ind w:firstLine="0"/>
      </w:pPr>
      <w:r w:rsidRPr="00F62DFA">
        <w:rPr>
          <w:rStyle w:val="a5"/>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24">
    <w:p w:rsidR="00E00AB5" w:rsidRPr="002F6B21" w:rsidRDefault="00E00AB5"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E00AB5" w:rsidRPr="002F6B21" w:rsidRDefault="00E00AB5"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6">
    <w:p w:rsidR="00E00AB5" w:rsidRPr="002F6B21" w:rsidRDefault="00E00AB5" w:rsidP="00B73C16">
      <w:pPr>
        <w:pStyle w:val="af9"/>
        <w:tabs>
          <w:tab w:val="left" w:pos="284"/>
        </w:tabs>
        <w:ind w:firstLine="0"/>
      </w:pPr>
      <w:r w:rsidRPr="00F62DFA">
        <w:rPr>
          <w:rStyle w:val="a5"/>
        </w:rPr>
        <w:endnoteRef/>
      </w:r>
      <w:r w:rsidRPr="002F6B21">
        <w:tab/>
        <w:t>Άρθρο 73 παρ. 5.</w:t>
      </w:r>
    </w:p>
  </w:endnote>
  <w:endnote w:id="27">
    <w:p w:rsidR="00E00AB5" w:rsidRPr="002F6B21" w:rsidRDefault="00E00AB5"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8">
    <w:p w:rsidR="00E00AB5" w:rsidRPr="002F6B21" w:rsidRDefault="00E00AB5"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29">
    <w:p w:rsidR="00E00AB5" w:rsidRPr="002F6B21" w:rsidRDefault="00E00AB5"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άρθρο 48.</w:t>
      </w:r>
    </w:p>
  </w:endnote>
  <w:endnote w:id="30">
    <w:p w:rsidR="00E00AB5" w:rsidRPr="002F6B21" w:rsidRDefault="00E00AB5" w:rsidP="00B73C16">
      <w:pPr>
        <w:pStyle w:val="af9"/>
        <w:tabs>
          <w:tab w:val="left" w:pos="284"/>
        </w:tabs>
        <w:ind w:firstLine="0"/>
      </w:pPr>
      <w:r w:rsidRPr="00F62DFA">
        <w:rPr>
          <w:rStyle w:val="a5"/>
        </w:rPr>
        <w:endnoteRef/>
      </w:r>
      <w:r w:rsidRPr="002F6B21">
        <w:tab/>
        <w:t xml:space="preserve"> Η απόδοση όρων είναι σύμφωνη με την </w:t>
      </w:r>
      <w:proofErr w:type="spellStart"/>
      <w:r w:rsidRPr="002F6B21">
        <w:t>περιπτ</w:t>
      </w:r>
      <w:proofErr w:type="spellEnd"/>
      <w:r w:rsidRPr="002F6B21">
        <w:t>. στ παρ. 4 του άρθρου 73 που διαφοροποιείται από τον Κανονισμό ΕΕΕΣ (Κανονισμός ΕΕ 2016/7)</w:t>
      </w:r>
    </w:p>
  </w:endnote>
  <w:endnote w:id="31">
    <w:p w:rsidR="00E00AB5" w:rsidRPr="002F6B21" w:rsidRDefault="00E00AB5"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2">
    <w:p w:rsidR="00E00AB5" w:rsidRPr="002F6B21" w:rsidRDefault="00E00AB5"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και άρθρο 1 ν. 4250/2014</w:t>
      </w:r>
    </w:p>
  </w:endnote>
  <w:endnote w:id="33">
    <w:p w:rsidR="00E00AB5" w:rsidRPr="002F6B21" w:rsidRDefault="00E00AB5"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A1"/>
    <w:family w:val="swiss"/>
    <w:pitch w:val="variable"/>
    <w:sig w:usb0="61002A87" w:usb1="80000000" w:usb2="00000008" w:usb3="00000000" w:csb0="000101FF" w:csb1="00000000"/>
  </w:font>
  <w:font w:name="Candara">
    <w:panose1 w:val="020E0502030303020204"/>
    <w:charset w:val="A1"/>
    <w:family w:val="swiss"/>
    <w:pitch w:val="variable"/>
    <w:sig w:usb0="A00002EF" w:usb1="4000204B" w:usb2="00000000" w:usb3="00000000" w:csb0="0000009F" w:csb1="00000000"/>
  </w:font>
  <w:font w:name="Courier New">
    <w:panose1 w:val="02070309020205020404"/>
    <w:charset w:val="A1"/>
    <w:family w:val="modern"/>
    <w:pitch w:val="fixed"/>
    <w:sig w:usb0="20002A87" w:usb1="80000000" w:usb2="00000008"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20002A87" w:usb1="80000000" w:usb2="00000008" w:usb3="00000000" w:csb0="000001FF" w:csb1="00000000"/>
  </w:font>
  <w:font w:name="Microsoft YaHei">
    <w:altName w:val="Arial Unicode MS"/>
    <w:charset w:val="86"/>
    <w:family w:val="swiss"/>
    <w:pitch w:val="variable"/>
    <w:sig w:usb0="00000000" w:usb1="28CF3C52" w:usb2="00000016" w:usb3="00000000" w:csb0="0004001F" w:csb1="00000000"/>
  </w:font>
  <w:font w:name="Mangal">
    <w:panose1 w:val="00000400000000000000"/>
    <w:charset w:val="00"/>
    <w:family w:val="auto"/>
    <w:pitch w:val="variable"/>
    <w:sig w:usb0="00008003" w:usb1="00000000" w:usb2="00000000" w:usb3="00000000" w:csb0="00000001"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 w:name="Verdana">
    <w:altName w:val="Arial"/>
    <w:panose1 w:val="020B0604030504040204"/>
    <w:charset w:val="A1"/>
    <w:family w:val="swiss"/>
    <w:pitch w:val="variable"/>
    <w:sig w:usb0="20000287" w:usb1="00000000"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DFA" w:rsidRDefault="006C1FDE">
    <w:pPr>
      <w:pStyle w:val="af0"/>
      <w:shd w:val="clear" w:color="auto" w:fill="FFFFFF"/>
      <w:jc w:val="center"/>
    </w:pPr>
    <w:fldSimple w:instr=" PAGE ">
      <w:r w:rsidR="00D620C1">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6D2B" w:rsidRDefault="00E26D2B">
      <w:pPr>
        <w:spacing w:after="0" w:line="240" w:lineRule="auto"/>
      </w:pPr>
      <w:r>
        <w:separator/>
      </w:r>
    </w:p>
  </w:footnote>
  <w:footnote w:type="continuationSeparator" w:id="0">
    <w:p w:rsidR="00E26D2B" w:rsidRDefault="00E26D2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DFA" w:rsidRDefault="001B410A">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embedSystemFonts/>
  <w:proofState w:spelling="clean" w:grammar="clean"/>
  <w:stylePaneFormatFilter w:val="0001"/>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39938"/>
  </w:hdrShapeDefaults>
  <w:footnotePr>
    <w:footnote w:id="-1"/>
    <w:footnote w:id="0"/>
  </w:footnotePr>
  <w:endnotePr>
    <w:numFmt w:val="decimal"/>
    <w:endnote w:id="-1"/>
    <w:endnote w:id="0"/>
  </w:endnotePr>
  <w:compat>
    <w:spaceForUL/>
    <w:balanceSingleByteDoubleByteWidth/>
    <w:doNotLeaveBackslashAlone/>
    <w:ulTrailSpace/>
    <w:adjustLineHeightInTable/>
  </w:compat>
  <w:rsids>
    <w:rsidRoot w:val="00037E70"/>
    <w:rsid w:val="00037E70"/>
    <w:rsid w:val="000B45FB"/>
    <w:rsid w:val="00194067"/>
    <w:rsid w:val="001A768C"/>
    <w:rsid w:val="001B410A"/>
    <w:rsid w:val="001E6916"/>
    <w:rsid w:val="00231B5B"/>
    <w:rsid w:val="0025339E"/>
    <w:rsid w:val="00280674"/>
    <w:rsid w:val="002E668F"/>
    <w:rsid w:val="002F6B21"/>
    <w:rsid w:val="00323281"/>
    <w:rsid w:val="00335746"/>
    <w:rsid w:val="0037661C"/>
    <w:rsid w:val="003A5BD6"/>
    <w:rsid w:val="003D05A6"/>
    <w:rsid w:val="003D10A7"/>
    <w:rsid w:val="00406F6B"/>
    <w:rsid w:val="00425573"/>
    <w:rsid w:val="00463027"/>
    <w:rsid w:val="0048117B"/>
    <w:rsid w:val="004834F1"/>
    <w:rsid w:val="004928AF"/>
    <w:rsid w:val="004A40BE"/>
    <w:rsid w:val="00527695"/>
    <w:rsid w:val="00576263"/>
    <w:rsid w:val="00614FFB"/>
    <w:rsid w:val="006254C5"/>
    <w:rsid w:val="0068771A"/>
    <w:rsid w:val="006A2782"/>
    <w:rsid w:val="006A371A"/>
    <w:rsid w:val="006C1FDE"/>
    <w:rsid w:val="006D7F95"/>
    <w:rsid w:val="0070645D"/>
    <w:rsid w:val="007318B7"/>
    <w:rsid w:val="00782DD2"/>
    <w:rsid w:val="007B1A13"/>
    <w:rsid w:val="007D2289"/>
    <w:rsid w:val="00822C71"/>
    <w:rsid w:val="00863B64"/>
    <w:rsid w:val="008A6651"/>
    <w:rsid w:val="008C0C9E"/>
    <w:rsid w:val="00917270"/>
    <w:rsid w:val="009448D1"/>
    <w:rsid w:val="00986783"/>
    <w:rsid w:val="0099584D"/>
    <w:rsid w:val="009A0E61"/>
    <w:rsid w:val="00A04B1E"/>
    <w:rsid w:val="00A46651"/>
    <w:rsid w:val="00A973E8"/>
    <w:rsid w:val="00AB4BF3"/>
    <w:rsid w:val="00AC3BB0"/>
    <w:rsid w:val="00AC502D"/>
    <w:rsid w:val="00AE2FC5"/>
    <w:rsid w:val="00AF3E1C"/>
    <w:rsid w:val="00B2759A"/>
    <w:rsid w:val="00B52A47"/>
    <w:rsid w:val="00B73C16"/>
    <w:rsid w:val="00BD3735"/>
    <w:rsid w:val="00C110AB"/>
    <w:rsid w:val="00C259D2"/>
    <w:rsid w:val="00C441BF"/>
    <w:rsid w:val="00C727AD"/>
    <w:rsid w:val="00C86856"/>
    <w:rsid w:val="00CA076E"/>
    <w:rsid w:val="00CA0924"/>
    <w:rsid w:val="00CB4FAB"/>
    <w:rsid w:val="00D37A8B"/>
    <w:rsid w:val="00D620C1"/>
    <w:rsid w:val="00DF7387"/>
    <w:rsid w:val="00E00AB5"/>
    <w:rsid w:val="00E109F9"/>
    <w:rsid w:val="00E26D2B"/>
    <w:rsid w:val="00E50212"/>
    <w:rsid w:val="00E77CD1"/>
    <w:rsid w:val="00E81040"/>
    <w:rsid w:val="00E8683D"/>
    <w:rsid w:val="00F0030C"/>
    <w:rsid w:val="00F0517D"/>
    <w:rsid w:val="00F140F3"/>
    <w:rsid w:val="00F62DF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17D"/>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F0517D"/>
    <w:pPr>
      <w:numPr>
        <w:numId w:val="2"/>
      </w:numPr>
      <w:outlineLvl w:val="0"/>
    </w:pPr>
    <w:rPr>
      <w:b/>
      <w:sz w:val="28"/>
    </w:rPr>
  </w:style>
  <w:style w:type="paragraph" w:styleId="2">
    <w:name w:val="heading 2"/>
    <w:basedOn w:val="a0"/>
    <w:next w:val="a0"/>
    <w:qFormat/>
    <w:rsid w:val="00F0517D"/>
    <w:pPr>
      <w:numPr>
        <w:numId w:val="3"/>
      </w:numPr>
      <w:outlineLvl w:val="1"/>
    </w:pPr>
    <w:rPr>
      <w:b/>
      <w:sz w:val="24"/>
    </w:rPr>
  </w:style>
  <w:style w:type="paragraph" w:styleId="3">
    <w:name w:val="heading 3"/>
    <w:basedOn w:val="a0"/>
    <w:next w:val="a0"/>
    <w:qFormat/>
    <w:rsid w:val="00F0517D"/>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F0517D"/>
  </w:style>
  <w:style w:type="character" w:customStyle="1" w:styleId="WW8Num1z1">
    <w:name w:val="WW8Num1z1"/>
    <w:rsid w:val="00F0517D"/>
  </w:style>
  <w:style w:type="character" w:customStyle="1" w:styleId="WW8Num1z2">
    <w:name w:val="WW8Num1z2"/>
    <w:rsid w:val="00F0517D"/>
  </w:style>
  <w:style w:type="character" w:customStyle="1" w:styleId="WW8Num1z3">
    <w:name w:val="WW8Num1z3"/>
    <w:rsid w:val="00F0517D"/>
  </w:style>
  <w:style w:type="character" w:customStyle="1" w:styleId="WW8Num1z4">
    <w:name w:val="WW8Num1z4"/>
    <w:rsid w:val="00F0517D"/>
  </w:style>
  <w:style w:type="character" w:customStyle="1" w:styleId="WW8Num1z5">
    <w:name w:val="WW8Num1z5"/>
    <w:rsid w:val="00F0517D"/>
  </w:style>
  <w:style w:type="character" w:customStyle="1" w:styleId="WW8Num1z6">
    <w:name w:val="WW8Num1z6"/>
    <w:rsid w:val="00F0517D"/>
  </w:style>
  <w:style w:type="character" w:customStyle="1" w:styleId="WW8Num1z7">
    <w:name w:val="WW8Num1z7"/>
    <w:rsid w:val="00F0517D"/>
  </w:style>
  <w:style w:type="character" w:customStyle="1" w:styleId="WW8Num1z8">
    <w:name w:val="WW8Num1z8"/>
    <w:rsid w:val="00F0517D"/>
  </w:style>
  <w:style w:type="character" w:customStyle="1" w:styleId="WW8Num2z0">
    <w:name w:val="WW8Num2z0"/>
    <w:rsid w:val="00F0517D"/>
  </w:style>
  <w:style w:type="character" w:customStyle="1" w:styleId="WW8Num2z1">
    <w:name w:val="WW8Num2z1"/>
    <w:rsid w:val="00F0517D"/>
  </w:style>
  <w:style w:type="character" w:customStyle="1" w:styleId="WW8Num2z2">
    <w:name w:val="WW8Num2z2"/>
    <w:rsid w:val="00F0517D"/>
  </w:style>
  <w:style w:type="character" w:customStyle="1" w:styleId="WW8Num2z3">
    <w:name w:val="WW8Num2z3"/>
    <w:rsid w:val="00F0517D"/>
  </w:style>
  <w:style w:type="character" w:customStyle="1" w:styleId="WW8Num2z4">
    <w:name w:val="WW8Num2z4"/>
    <w:rsid w:val="00F0517D"/>
  </w:style>
  <w:style w:type="character" w:customStyle="1" w:styleId="WW8Num2z5">
    <w:name w:val="WW8Num2z5"/>
    <w:rsid w:val="00F0517D"/>
  </w:style>
  <w:style w:type="character" w:customStyle="1" w:styleId="WW8Num2z6">
    <w:name w:val="WW8Num2z6"/>
    <w:rsid w:val="00F0517D"/>
  </w:style>
  <w:style w:type="character" w:customStyle="1" w:styleId="WW8Num2z7">
    <w:name w:val="WW8Num2z7"/>
    <w:rsid w:val="00F0517D"/>
  </w:style>
  <w:style w:type="character" w:customStyle="1" w:styleId="WW8Num2z8">
    <w:name w:val="WW8Num2z8"/>
    <w:rsid w:val="00F0517D"/>
  </w:style>
  <w:style w:type="character" w:customStyle="1" w:styleId="WW8Num3z0">
    <w:name w:val="WW8Num3z0"/>
    <w:rsid w:val="00F0517D"/>
  </w:style>
  <w:style w:type="character" w:customStyle="1" w:styleId="WW8Num4z0">
    <w:name w:val="WW8Num4z0"/>
    <w:rsid w:val="00F0517D"/>
  </w:style>
  <w:style w:type="character" w:customStyle="1" w:styleId="WW8Num5z0">
    <w:name w:val="WW8Num5z0"/>
    <w:rsid w:val="00F0517D"/>
    <w:rPr>
      <w:rFonts w:ascii="Times New Roman" w:hAnsi="Times New Roman" w:cs="Times New Roman"/>
      <w:sz w:val="22"/>
      <w:szCs w:val="24"/>
    </w:rPr>
  </w:style>
  <w:style w:type="character" w:customStyle="1" w:styleId="WW8Num5z1">
    <w:name w:val="WW8Num5z1"/>
    <w:rsid w:val="00F0517D"/>
  </w:style>
  <w:style w:type="character" w:customStyle="1" w:styleId="WW8Num5z2">
    <w:name w:val="WW8Num5z2"/>
    <w:rsid w:val="00F0517D"/>
  </w:style>
  <w:style w:type="character" w:customStyle="1" w:styleId="WW8Num5z3">
    <w:name w:val="WW8Num5z3"/>
    <w:rsid w:val="00F0517D"/>
  </w:style>
  <w:style w:type="character" w:customStyle="1" w:styleId="WW8Num5z4">
    <w:name w:val="WW8Num5z4"/>
    <w:rsid w:val="00F0517D"/>
  </w:style>
  <w:style w:type="character" w:customStyle="1" w:styleId="WW8Num5z5">
    <w:name w:val="WW8Num5z5"/>
    <w:rsid w:val="00F0517D"/>
  </w:style>
  <w:style w:type="character" w:customStyle="1" w:styleId="WW8Num5z6">
    <w:name w:val="WW8Num5z6"/>
    <w:rsid w:val="00F0517D"/>
  </w:style>
  <w:style w:type="character" w:customStyle="1" w:styleId="WW8Num5z7">
    <w:name w:val="WW8Num5z7"/>
    <w:rsid w:val="00F0517D"/>
  </w:style>
  <w:style w:type="character" w:customStyle="1" w:styleId="WW8Num5z8">
    <w:name w:val="WW8Num5z8"/>
    <w:rsid w:val="00F0517D"/>
  </w:style>
  <w:style w:type="character" w:customStyle="1" w:styleId="WW8Num6z0">
    <w:name w:val="WW8Num6z0"/>
    <w:rsid w:val="00F0517D"/>
    <w:rPr>
      <w:rFonts w:ascii="Times New Roman" w:hAnsi="Times New Roman" w:cs="Times New Roman"/>
    </w:rPr>
  </w:style>
  <w:style w:type="character" w:customStyle="1" w:styleId="WW8Num6z1">
    <w:name w:val="WW8Num6z1"/>
    <w:rsid w:val="00F0517D"/>
  </w:style>
  <w:style w:type="character" w:customStyle="1" w:styleId="WW8Num6z2">
    <w:name w:val="WW8Num6z2"/>
    <w:rsid w:val="00F0517D"/>
  </w:style>
  <w:style w:type="character" w:customStyle="1" w:styleId="WW8Num6z3">
    <w:name w:val="WW8Num6z3"/>
    <w:rsid w:val="00F0517D"/>
  </w:style>
  <w:style w:type="character" w:customStyle="1" w:styleId="WW8Num6z4">
    <w:name w:val="WW8Num6z4"/>
    <w:rsid w:val="00F0517D"/>
  </w:style>
  <w:style w:type="character" w:customStyle="1" w:styleId="WW8Num6z5">
    <w:name w:val="WW8Num6z5"/>
    <w:rsid w:val="00F0517D"/>
  </w:style>
  <w:style w:type="character" w:customStyle="1" w:styleId="WW8Num6z6">
    <w:name w:val="WW8Num6z6"/>
    <w:rsid w:val="00F0517D"/>
  </w:style>
  <w:style w:type="character" w:customStyle="1" w:styleId="WW8Num6z7">
    <w:name w:val="WW8Num6z7"/>
    <w:rsid w:val="00F0517D"/>
  </w:style>
  <w:style w:type="character" w:customStyle="1" w:styleId="WW8Num6z8">
    <w:name w:val="WW8Num6z8"/>
    <w:rsid w:val="00F0517D"/>
  </w:style>
  <w:style w:type="character" w:customStyle="1" w:styleId="WW8Num7z0">
    <w:name w:val="WW8Num7z0"/>
    <w:rsid w:val="00F0517D"/>
  </w:style>
  <w:style w:type="character" w:customStyle="1" w:styleId="WW8Num7z1">
    <w:name w:val="WW8Num7z1"/>
    <w:rsid w:val="00F0517D"/>
  </w:style>
  <w:style w:type="character" w:customStyle="1" w:styleId="WW8Num7z2">
    <w:name w:val="WW8Num7z2"/>
    <w:rsid w:val="00F0517D"/>
  </w:style>
  <w:style w:type="character" w:customStyle="1" w:styleId="WW8Num7z3">
    <w:name w:val="WW8Num7z3"/>
    <w:rsid w:val="00F0517D"/>
  </w:style>
  <w:style w:type="character" w:customStyle="1" w:styleId="WW8Num7z4">
    <w:name w:val="WW8Num7z4"/>
    <w:rsid w:val="00F0517D"/>
  </w:style>
  <w:style w:type="character" w:customStyle="1" w:styleId="WW8Num7z5">
    <w:name w:val="WW8Num7z5"/>
    <w:rsid w:val="00F0517D"/>
  </w:style>
  <w:style w:type="character" w:customStyle="1" w:styleId="WW8Num7z6">
    <w:name w:val="WW8Num7z6"/>
    <w:rsid w:val="00F0517D"/>
  </w:style>
  <w:style w:type="character" w:customStyle="1" w:styleId="WW8Num7z7">
    <w:name w:val="WW8Num7z7"/>
    <w:rsid w:val="00F0517D"/>
  </w:style>
  <w:style w:type="character" w:customStyle="1" w:styleId="WW8Num7z8">
    <w:name w:val="WW8Num7z8"/>
    <w:rsid w:val="00F0517D"/>
  </w:style>
  <w:style w:type="character" w:customStyle="1" w:styleId="WW8Num8z0">
    <w:name w:val="WW8Num8z0"/>
    <w:rsid w:val="00F0517D"/>
    <w:rPr>
      <w:rFonts w:cs="Calibri"/>
      <w:b w:val="0"/>
      <w:bCs w:val="0"/>
      <w:i w:val="0"/>
      <w:iCs w:val="0"/>
      <w:color w:val="000000"/>
      <w:sz w:val="22"/>
      <w:szCs w:val="22"/>
    </w:rPr>
  </w:style>
  <w:style w:type="character" w:customStyle="1" w:styleId="WW8Num8z1">
    <w:name w:val="WW8Num8z1"/>
    <w:rsid w:val="00F0517D"/>
  </w:style>
  <w:style w:type="character" w:customStyle="1" w:styleId="WW8Num8z2">
    <w:name w:val="WW8Num8z2"/>
    <w:rsid w:val="00F0517D"/>
  </w:style>
  <w:style w:type="character" w:customStyle="1" w:styleId="WW8Num8z3">
    <w:name w:val="WW8Num8z3"/>
    <w:rsid w:val="00F0517D"/>
  </w:style>
  <w:style w:type="character" w:customStyle="1" w:styleId="WW8Num8z4">
    <w:name w:val="WW8Num8z4"/>
    <w:rsid w:val="00F0517D"/>
  </w:style>
  <w:style w:type="character" w:customStyle="1" w:styleId="WW8Num8z5">
    <w:name w:val="WW8Num8z5"/>
    <w:rsid w:val="00F0517D"/>
  </w:style>
  <w:style w:type="character" w:customStyle="1" w:styleId="WW8Num8z6">
    <w:name w:val="WW8Num8z6"/>
    <w:rsid w:val="00F0517D"/>
  </w:style>
  <w:style w:type="character" w:customStyle="1" w:styleId="WW8Num8z7">
    <w:name w:val="WW8Num8z7"/>
    <w:rsid w:val="00F0517D"/>
  </w:style>
  <w:style w:type="character" w:customStyle="1" w:styleId="WW8Num8z8">
    <w:name w:val="WW8Num8z8"/>
    <w:rsid w:val="00F0517D"/>
  </w:style>
  <w:style w:type="character" w:customStyle="1" w:styleId="WW8Num4z1">
    <w:name w:val="WW8Num4z1"/>
    <w:rsid w:val="00F0517D"/>
  </w:style>
  <w:style w:type="character" w:customStyle="1" w:styleId="WW8Num4z2">
    <w:name w:val="WW8Num4z2"/>
    <w:rsid w:val="00F0517D"/>
  </w:style>
  <w:style w:type="character" w:customStyle="1" w:styleId="WW8Num4z3">
    <w:name w:val="WW8Num4z3"/>
    <w:rsid w:val="00F0517D"/>
  </w:style>
  <w:style w:type="character" w:customStyle="1" w:styleId="WW8Num4z4">
    <w:name w:val="WW8Num4z4"/>
    <w:rsid w:val="00F0517D"/>
  </w:style>
  <w:style w:type="character" w:customStyle="1" w:styleId="WW8Num4z5">
    <w:name w:val="WW8Num4z5"/>
    <w:rsid w:val="00F0517D"/>
  </w:style>
  <w:style w:type="character" w:customStyle="1" w:styleId="WW8Num4z6">
    <w:name w:val="WW8Num4z6"/>
    <w:rsid w:val="00F0517D"/>
  </w:style>
  <w:style w:type="character" w:customStyle="1" w:styleId="WW8Num4z7">
    <w:name w:val="WW8Num4z7"/>
    <w:rsid w:val="00F0517D"/>
  </w:style>
  <w:style w:type="character" w:customStyle="1" w:styleId="WW8Num4z8">
    <w:name w:val="WW8Num4z8"/>
    <w:rsid w:val="00F0517D"/>
  </w:style>
  <w:style w:type="character" w:customStyle="1" w:styleId="WW8Num9z0">
    <w:name w:val="WW8Num9z0"/>
    <w:rsid w:val="00F0517D"/>
  </w:style>
  <w:style w:type="character" w:customStyle="1" w:styleId="WW8Num9z1">
    <w:name w:val="WW8Num9z1"/>
    <w:rsid w:val="00F0517D"/>
  </w:style>
  <w:style w:type="character" w:customStyle="1" w:styleId="WW8Num9z2">
    <w:name w:val="WW8Num9z2"/>
    <w:rsid w:val="00F0517D"/>
  </w:style>
  <w:style w:type="character" w:customStyle="1" w:styleId="WW8Num9z3">
    <w:name w:val="WW8Num9z3"/>
    <w:rsid w:val="00F0517D"/>
  </w:style>
  <w:style w:type="character" w:customStyle="1" w:styleId="WW8Num9z4">
    <w:name w:val="WW8Num9z4"/>
    <w:rsid w:val="00F0517D"/>
  </w:style>
  <w:style w:type="character" w:customStyle="1" w:styleId="WW8Num9z5">
    <w:name w:val="WW8Num9z5"/>
    <w:rsid w:val="00F0517D"/>
  </w:style>
  <w:style w:type="character" w:customStyle="1" w:styleId="WW8Num9z6">
    <w:name w:val="WW8Num9z6"/>
    <w:rsid w:val="00F0517D"/>
  </w:style>
  <w:style w:type="character" w:customStyle="1" w:styleId="WW8Num9z7">
    <w:name w:val="WW8Num9z7"/>
    <w:rsid w:val="00F0517D"/>
  </w:style>
  <w:style w:type="character" w:customStyle="1" w:styleId="WW8Num9z8">
    <w:name w:val="WW8Num9z8"/>
    <w:rsid w:val="00F0517D"/>
  </w:style>
  <w:style w:type="character" w:customStyle="1" w:styleId="4">
    <w:name w:val="Προεπιλεγμένη γραμματοσειρά4"/>
    <w:rsid w:val="00F0517D"/>
  </w:style>
  <w:style w:type="character" w:customStyle="1" w:styleId="WW8Num10z0">
    <w:name w:val="WW8Num10z0"/>
    <w:rsid w:val="00F0517D"/>
  </w:style>
  <w:style w:type="character" w:customStyle="1" w:styleId="WW8Num10z1">
    <w:name w:val="WW8Num10z1"/>
    <w:rsid w:val="00F0517D"/>
  </w:style>
  <w:style w:type="character" w:customStyle="1" w:styleId="WW8Num10z2">
    <w:name w:val="WW8Num10z2"/>
    <w:rsid w:val="00F0517D"/>
  </w:style>
  <w:style w:type="character" w:customStyle="1" w:styleId="WW8Num10z3">
    <w:name w:val="WW8Num10z3"/>
    <w:rsid w:val="00F0517D"/>
  </w:style>
  <w:style w:type="character" w:customStyle="1" w:styleId="WW8Num10z4">
    <w:name w:val="WW8Num10z4"/>
    <w:rsid w:val="00F0517D"/>
  </w:style>
  <w:style w:type="character" w:customStyle="1" w:styleId="WW8Num10z5">
    <w:name w:val="WW8Num10z5"/>
    <w:rsid w:val="00F0517D"/>
  </w:style>
  <w:style w:type="character" w:customStyle="1" w:styleId="WW8Num10z6">
    <w:name w:val="WW8Num10z6"/>
    <w:rsid w:val="00F0517D"/>
  </w:style>
  <w:style w:type="character" w:customStyle="1" w:styleId="WW8Num10z7">
    <w:name w:val="WW8Num10z7"/>
    <w:rsid w:val="00F0517D"/>
  </w:style>
  <w:style w:type="character" w:customStyle="1" w:styleId="WW8Num10z8">
    <w:name w:val="WW8Num10z8"/>
    <w:rsid w:val="00F0517D"/>
  </w:style>
  <w:style w:type="character" w:customStyle="1" w:styleId="30">
    <w:name w:val="Προεπιλεγμένη γραμματοσειρά3"/>
    <w:rsid w:val="00F0517D"/>
  </w:style>
  <w:style w:type="character" w:customStyle="1" w:styleId="WW8Num3z1">
    <w:name w:val="WW8Num3z1"/>
    <w:rsid w:val="00F0517D"/>
  </w:style>
  <w:style w:type="character" w:customStyle="1" w:styleId="WW8Num3z2">
    <w:name w:val="WW8Num3z2"/>
    <w:rsid w:val="00F0517D"/>
  </w:style>
  <w:style w:type="character" w:customStyle="1" w:styleId="WW8Num3z3">
    <w:name w:val="WW8Num3z3"/>
    <w:rsid w:val="00F0517D"/>
  </w:style>
  <w:style w:type="character" w:customStyle="1" w:styleId="WW8Num3z4">
    <w:name w:val="WW8Num3z4"/>
    <w:rsid w:val="00F0517D"/>
  </w:style>
  <w:style w:type="character" w:customStyle="1" w:styleId="WW8Num3z5">
    <w:name w:val="WW8Num3z5"/>
    <w:rsid w:val="00F0517D"/>
  </w:style>
  <w:style w:type="character" w:customStyle="1" w:styleId="WW8Num3z6">
    <w:name w:val="WW8Num3z6"/>
    <w:rsid w:val="00F0517D"/>
  </w:style>
  <w:style w:type="character" w:customStyle="1" w:styleId="WW8Num3z7">
    <w:name w:val="WW8Num3z7"/>
    <w:rsid w:val="00F0517D"/>
  </w:style>
  <w:style w:type="character" w:customStyle="1" w:styleId="WW8Num3z8">
    <w:name w:val="WW8Num3z8"/>
    <w:rsid w:val="00F0517D"/>
  </w:style>
  <w:style w:type="character" w:customStyle="1" w:styleId="WW8Num11z0">
    <w:name w:val="WW8Num11z0"/>
    <w:rsid w:val="00F0517D"/>
  </w:style>
  <w:style w:type="character" w:customStyle="1" w:styleId="WW8Num11z1">
    <w:name w:val="WW8Num11z1"/>
    <w:rsid w:val="00F0517D"/>
  </w:style>
  <w:style w:type="character" w:customStyle="1" w:styleId="WW8Num11z2">
    <w:name w:val="WW8Num11z2"/>
    <w:rsid w:val="00F0517D"/>
  </w:style>
  <w:style w:type="character" w:customStyle="1" w:styleId="WW8Num11z3">
    <w:name w:val="WW8Num11z3"/>
    <w:rsid w:val="00F0517D"/>
  </w:style>
  <w:style w:type="character" w:customStyle="1" w:styleId="WW8Num11z4">
    <w:name w:val="WW8Num11z4"/>
    <w:rsid w:val="00F0517D"/>
  </w:style>
  <w:style w:type="character" w:customStyle="1" w:styleId="WW8Num11z5">
    <w:name w:val="WW8Num11z5"/>
    <w:rsid w:val="00F0517D"/>
  </w:style>
  <w:style w:type="character" w:customStyle="1" w:styleId="WW8Num11z6">
    <w:name w:val="WW8Num11z6"/>
    <w:rsid w:val="00F0517D"/>
  </w:style>
  <w:style w:type="character" w:customStyle="1" w:styleId="WW8Num11z7">
    <w:name w:val="WW8Num11z7"/>
    <w:rsid w:val="00F0517D"/>
  </w:style>
  <w:style w:type="character" w:customStyle="1" w:styleId="WW8Num11z8">
    <w:name w:val="WW8Num11z8"/>
    <w:rsid w:val="00F0517D"/>
  </w:style>
  <w:style w:type="character" w:customStyle="1" w:styleId="WW8Num12z0">
    <w:name w:val="WW8Num12z0"/>
    <w:rsid w:val="00F0517D"/>
  </w:style>
  <w:style w:type="character" w:customStyle="1" w:styleId="WW8Num12z1">
    <w:name w:val="WW8Num12z1"/>
    <w:rsid w:val="00F0517D"/>
  </w:style>
  <w:style w:type="character" w:customStyle="1" w:styleId="WW8Num12z2">
    <w:name w:val="WW8Num12z2"/>
    <w:rsid w:val="00F0517D"/>
  </w:style>
  <w:style w:type="character" w:customStyle="1" w:styleId="WW8Num12z3">
    <w:name w:val="WW8Num12z3"/>
    <w:rsid w:val="00F0517D"/>
  </w:style>
  <w:style w:type="character" w:customStyle="1" w:styleId="WW8Num12z4">
    <w:name w:val="WW8Num12z4"/>
    <w:rsid w:val="00F0517D"/>
  </w:style>
  <w:style w:type="character" w:customStyle="1" w:styleId="WW8Num12z5">
    <w:name w:val="WW8Num12z5"/>
    <w:rsid w:val="00F0517D"/>
  </w:style>
  <w:style w:type="character" w:customStyle="1" w:styleId="WW8Num12z6">
    <w:name w:val="WW8Num12z6"/>
    <w:rsid w:val="00F0517D"/>
  </w:style>
  <w:style w:type="character" w:customStyle="1" w:styleId="WW8Num12z7">
    <w:name w:val="WW8Num12z7"/>
    <w:rsid w:val="00F0517D"/>
  </w:style>
  <w:style w:type="character" w:customStyle="1" w:styleId="WW8Num12z8">
    <w:name w:val="WW8Num12z8"/>
    <w:rsid w:val="00F0517D"/>
  </w:style>
  <w:style w:type="character" w:customStyle="1" w:styleId="20">
    <w:name w:val="Προεπιλεγμένη γραμματοσειρά2"/>
    <w:rsid w:val="00F0517D"/>
  </w:style>
  <w:style w:type="character" w:customStyle="1" w:styleId="10">
    <w:name w:val="Προεπιλεγμένη γραμματοσειρά1"/>
    <w:rsid w:val="00F0517D"/>
  </w:style>
  <w:style w:type="character" w:customStyle="1" w:styleId="5">
    <w:name w:val="Προεπιλεγμένη γραμματοσειρά5"/>
    <w:rsid w:val="00F0517D"/>
  </w:style>
  <w:style w:type="character" w:styleId="-">
    <w:name w:val="Hyperlink"/>
    <w:rsid w:val="00F0517D"/>
    <w:rPr>
      <w:color w:val="0000FF"/>
      <w:u w:val="single"/>
    </w:rPr>
  </w:style>
  <w:style w:type="character" w:customStyle="1" w:styleId="Char">
    <w:name w:val="Κεφαλίδα Char"/>
    <w:rsid w:val="00F0517D"/>
    <w:rPr>
      <w:rFonts w:ascii="Calibri" w:eastAsia="Times New Roman" w:hAnsi="Calibri" w:cs="Times New Roman"/>
    </w:rPr>
  </w:style>
  <w:style w:type="character" w:customStyle="1" w:styleId="Char1">
    <w:name w:val="Κεφαλίδα Char1"/>
    <w:rsid w:val="00F0517D"/>
    <w:rPr>
      <w:rFonts w:ascii="Calibri" w:eastAsia="Calibri" w:hAnsi="Calibri" w:cs="Times New Roman"/>
    </w:rPr>
  </w:style>
  <w:style w:type="character" w:customStyle="1" w:styleId="Char0">
    <w:name w:val="Κείμενο πλαισίου Char"/>
    <w:rsid w:val="00F0517D"/>
    <w:rPr>
      <w:rFonts w:ascii="Tahoma" w:eastAsia="Times New Roman" w:hAnsi="Tahoma" w:cs="Tahoma"/>
      <w:sz w:val="16"/>
      <w:szCs w:val="16"/>
    </w:rPr>
  </w:style>
  <w:style w:type="character" w:customStyle="1" w:styleId="1Char">
    <w:name w:val="Επικεφαλίδα 1 Char"/>
    <w:rsid w:val="00F0517D"/>
    <w:rPr>
      <w:rFonts w:ascii="Candara" w:eastAsia="Times New Roman" w:hAnsi="Candara" w:cs="Candara"/>
      <w:b/>
      <w:bCs/>
      <w:sz w:val="26"/>
      <w:szCs w:val="22"/>
    </w:rPr>
  </w:style>
  <w:style w:type="character" w:customStyle="1" w:styleId="Char2">
    <w:name w:val="Υποσέλιδο Char"/>
    <w:rsid w:val="00F0517D"/>
    <w:rPr>
      <w:rFonts w:eastAsia="Times New Roman"/>
      <w:sz w:val="22"/>
      <w:szCs w:val="22"/>
    </w:rPr>
  </w:style>
  <w:style w:type="character" w:customStyle="1" w:styleId="2Char">
    <w:name w:val="Επικεφαλίδα 2 Char"/>
    <w:rsid w:val="00F0517D"/>
    <w:rPr>
      <w:rFonts w:ascii="Candara" w:hAnsi="Candara" w:cs="Candara"/>
      <w:b/>
      <w:bCs/>
      <w:color w:val="000000"/>
      <w:sz w:val="24"/>
      <w:szCs w:val="26"/>
    </w:rPr>
  </w:style>
  <w:style w:type="character" w:customStyle="1" w:styleId="3Char">
    <w:name w:val="Επικεφαλίδα 3 Char"/>
    <w:rsid w:val="00F0517D"/>
    <w:rPr>
      <w:rFonts w:ascii="Candara" w:hAnsi="Candara" w:cs="Candara"/>
      <w:b/>
      <w:bCs/>
      <w:i/>
      <w:sz w:val="22"/>
      <w:szCs w:val="22"/>
    </w:rPr>
  </w:style>
  <w:style w:type="character" w:customStyle="1" w:styleId="ListLabel1">
    <w:name w:val="ListLabel 1"/>
    <w:rsid w:val="00F0517D"/>
    <w:rPr>
      <w:rFonts w:cs="Courier New"/>
    </w:rPr>
  </w:style>
  <w:style w:type="character" w:customStyle="1" w:styleId="a4">
    <w:name w:val="Χαρακτήρες αρίθμησης"/>
    <w:rsid w:val="00F0517D"/>
  </w:style>
  <w:style w:type="character" w:customStyle="1" w:styleId="a5">
    <w:name w:val="Χαρακτήρες υποσημείωσης"/>
    <w:rsid w:val="00F0517D"/>
  </w:style>
  <w:style w:type="character" w:styleId="a6">
    <w:name w:val="footnote reference"/>
    <w:rsid w:val="00F0517D"/>
    <w:rPr>
      <w:vertAlign w:val="superscript"/>
    </w:rPr>
  </w:style>
  <w:style w:type="character" w:customStyle="1" w:styleId="a7">
    <w:name w:val="Κουκκίδες"/>
    <w:rsid w:val="00F0517D"/>
    <w:rPr>
      <w:rFonts w:ascii="OpenSymbol" w:eastAsia="OpenSymbol" w:hAnsi="OpenSymbol" w:cs="OpenSymbol"/>
    </w:rPr>
  </w:style>
  <w:style w:type="character" w:customStyle="1" w:styleId="WW8Num20z0">
    <w:name w:val="WW8Num20z0"/>
    <w:rsid w:val="00F0517D"/>
    <w:rPr>
      <w:rFonts w:ascii="Times New Roman" w:hAnsi="Times New Roman" w:cs="Times New Roman"/>
      <w:sz w:val="22"/>
      <w:szCs w:val="24"/>
    </w:rPr>
  </w:style>
  <w:style w:type="character" w:customStyle="1" w:styleId="WW8Num20z1">
    <w:name w:val="WW8Num20z1"/>
    <w:rsid w:val="00F0517D"/>
  </w:style>
  <w:style w:type="character" w:customStyle="1" w:styleId="WW8Num20z2">
    <w:name w:val="WW8Num20z2"/>
    <w:rsid w:val="00F0517D"/>
  </w:style>
  <w:style w:type="character" w:customStyle="1" w:styleId="WW8Num20z3">
    <w:name w:val="WW8Num20z3"/>
    <w:rsid w:val="00F0517D"/>
  </w:style>
  <w:style w:type="character" w:customStyle="1" w:styleId="WW8Num20z4">
    <w:name w:val="WW8Num20z4"/>
    <w:rsid w:val="00F0517D"/>
  </w:style>
  <w:style w:type="character" w:customStyle="1" w:styleId="WW8Num20z5">
    <w:name w:val="WW8Num20z5"/>
    <w:rsid w:val="00F0517D"/>
  </w:style>
  <w:style w:type="character" w:customStyle="1" w:styleId="WW8Num20z6">
    <w:name w:val="WW8Num20z6"/>
    <w:rsid w:val="00F0517D"/>
  </w:style>
  <w:style w:type="character" w:customStyle="1" w:styleId="WW8Num20z7">
    <w:name w:val="WW8Num20z7"/>
    <w:rsid w:val="00F0517D"/>
  </w:style>
  <w:style w:type="character" w:customStyle="1" w:styleId="WW8Num20z8">
    <w:name w:val="WW8Num20z8"/>
    <w:rsid w:val="00F0517D"/>
  </w:style>
  <w:style w:type="character" w:customStyle="1" w:styleId="WW8Num21z0">
    <w:name w:val="WW8Num21z0"/>
    <w:rsid w:val="00F0517D"/>
    <w:rPr>
      <w:rFonts w:ascii="Times New Roman" w:hAnsi="Times New Roman" w:cs="Times New Roman"/>
    </w:rPr>
  </w:style>
  <w:style w:type="character" w:customStyle="1" w:styleId="WW8Num21z1">
    <w:name w:val="WW8Num21z1"/>
    <w:rsid w:val="00F0517D"/>
  </w:style>
  <w:style w:type="character" w:customStyle="1" w:styleId="WW8Num21z2">
    <w:name w:val="WW8Num21z2"/>
    <w:rsid w:val="00F0517D"/>
  </w:style>
  <w:style w:type="character" w:customStyle="1" w:styleId="WW8Num21z3">
    <w:name w:val="WW8Num21z3"/>
    <w:rsid w:val="00F0517D"/>
  </w:style>
  <w:style w:type="character" w:customStyle="1" w:styleId="WW8Num21z4">
    <w:name w:val="WW8Num21z4"/>
    <w:rsid w:val="00F0517D"/>
  </w:style>
  <w:style w:type="character" w:customStyle="1" w:styleId="WW8Num21z5">
    <w:name w:val="WW8Num21z5"/>
    <w:rsid w:val="00F0517D"/>
  </w:style>
  <w:style w:type="character" w:customStyle="1" w:styleId="WW8Num21z6">
    <w:name w:val="WW8Num21z6"/>
    <w:rsid w:val="00F0517D"/>
  </w:style>
  <w:style w:type="character" w:customStyle="1" w:styleId="WW8Num21z7">
    <w:name w:val="WW8Num21z7"/>
    <w:rsid w:val="00F0517D"/>
  </w:style>
  <w:style w:type="character" w:customStyle="1" w:styleId="WW8Num21z8">
    <w:name w:val="WW8Num21z8"/>
    <w:rsid w:val="00F0517D"/>
  </w:style>
  <w:style w:type="character" w:customStyle="1" w:styleId="WW8Num23z0">
    <w:name w:val="WW8Num23z0"/>
    <w:rsid w:val="00F0517D"/>
  </w:style>
  <w:style w:type="character" w:customStyle="1" w:styleId="WW8Num23z1">
    <w:name w:val="WW8Num23z1"/>
    <w:rsid w:val="00F0517D"/>
  </w:style>
  <w:style w:type="character" w:customStyle="1" w:styleId="WW8Num23z2">
    <w:name w:val="WW8Num23z2"/>
    <w:rsid w:val="00F0517D"/>
  </w:style>
  <w:style w:type="character" w:customStyle="1" w:styleId="WW8Num23z3">
    <w:name w:val="WW8Num23z3"/>
    <w:rsid w:val="00F0517D"/>
  </w:style>
  <w:style w:type="character" w:customStyle="1" w:styleId="WW8Num23z4">
    <w:name w:val="WW8Num23z4"/>
    <w:rsid w:val="00F0517D"/>
  </w:style>
  <w:style w:type="character" w:customStyle="1" w:styleId="WW8Num23z5">
    <w:name w:val="WW8Num23z5"/>
    <w:rsid w:val="00F0517D"/>
  </w:style>
  <w:style w:type="character" w:customStyle="1" w:styleId="WW8Num23z6">
    <w:name w:val="WW8Num23z6"/>
    <w:rsid w:val="00F0517D"/>
  </w:style>
  <w:style w:type="character" w:customStyle="1" w:styleId="WW8Num23z7">
    <w:name w:val="WW8Num23z7"/>
    <w:rsid w:val="00F0517D"/>
  </w:style>
  <w:style w:type="character" w:customStyle="1" w:styleId="WW8Num23z8">
    <w:name w:val="WW8Num23z8"/>
    <w:rsid w:val="00F0517D"/>
  </w:style>
  <w:style w:type="character" w:customStyle="1" w:styleId="a8">
    <w:name w:val="Σύμβολο υποσημείωσης"/>
    <w:rsid w:val="00F0517D"/>
    <w:rPr>
      <w:vertAlign w:val="superscript"/>
    </w:rPr>
  </w:style>
  <w:style w:type="character" w:customStyle="1" w:styleId="DeltaViewInsertion">
    <w:name w:val="DeltaView Insertion"/>
    <w:rsid w:val="00F0517D"/>
    <w:rPr>
      <w:b/>
      <w:i/>
      <w:spacing w:val="0"/>
      <w:lang w:val="el-GR"/>
    </w:rPr>
  </w:style>
  <w:style w:type="character" w:customStyle="1" w:styleId="NormalBoldChar">
    <w:name w:val="NormalBold Char"/>
    <w:rsid w:val="00F0517D"/>
    <w:rPr>
      <w:rFonts w:ascii="Times New Roman" w:eastAsia="Times New Roman" w:hAnsi="Times New Roman" w:cs="Times New Roman"/>
      <w:b/>
      <w:sz w:val="24"/>
      <w:lang w:val="el-GR"/>
    </w:rPr>
  </w:style>
  <w:style w:type="character" w:customStyle="1" w:styleId="a9">
    <w:name w:val="Χαρακτήρες σημείωσης τέλους"/>
    <w:rsid w:val="00F0517D"/>
    <w:rPr>
      <w:vertAlign w:val="superscript"/>
    </w:rPr>
  </w:style>
  <w:style w:type="character" w:customStyle="1" w:styleId="WW-">
    <w:name w:val="WW-Χαρακτήρες σημείωσης τέλους"/>
    <w:rsid w:val="00F0517D"/>
  </w:style>
  <w:style w:type="character" w:styleId="aa">
    <w:name w:val="endnote reference"/>
    <w:rsid w:val="00F0517D"/>
    <w:rPr>
      <w:vertAlign w:val="superscript"/>
    </w:rPr>
  </w:style>
  <w:style w:type="paragraph" w:customStyle="1" w:styleId="ab">
    <w:name w:val="Επικεφαλίδα"/>
    <w:basedOn w:val="a"/>
    <w:next w:val="a0"/>
    <w:rsid w:val="00F0517D"/>
    <w:pPr>
      <w:keepNext/>
      <w:spacing w:before="240" w:after="120"/>
    </w:pPr>
    <w:rPr>
      <w:rFonts w:ascii="Arial" w:eastAsia="Microsoft YaHei" w:hAnsi="Arial" w:cs="Mangal"/>
      <w:sz w:val="28"/>
      <w:szCs w:val="28"/>
    </w:rPr>
  </w:style>
  <w:style w:type="paragraph" w:styleId="a0">
    <w:name w:val="Body Text"/>
    <w:basedOn w:val="a"/>
    <w:rsid w:val="00F0517D"/>
    <w:pPr>
      <w:spacing w:after="120"/>
    </w:pPr>
  </w:style>
  <w:style w:type="paragraph" w:styleId="ac">
    <w:name w:val="List"/>
    <w:basedOn w:val="a0"/>
    <w:rsid w:val="00F0517D"/>
    <w:rPr>
      <w:rFonts w:cs="Mangal"/>
    </w:rPr>
  </w:style>
  <w:style w:type="paragraph" w:styleId="ad">
    <w:name w:val="caption"/>
    <w:basedOn w:val="a"/>
    <w:qFormat/>
    <w:rsid w:val="00F0517D"/>
    <w:pPr>
      <w:suppressLineNumbers/>
      <w:spacing w:before="120" w:after="120"/>
    </w:pPr>
    <w:rPr>
      <w:rFonts w:cs="Mangal"/>
      <w:i/>
      <w:iCs/>
      <w:sz w:val="24"/>
      <w:szCs w:val="24"/>
    </w:rPr>
  </w:style>
  <w:style w:type="paragraph" w:customStyle="1" w:styleId="ae">
    <w:name w:val="Ευρετήριο"/>
    <w:basedOn w:val="a"/>
    <w:rsid w:val="00F0517D"/>
    <w:pPr>
      <w:suppressLineNumbers/>
    </w:pPr>
    <w:rPr>
      <w:rFonts w:cs="Mangal"/>
    </w:rPr>
  </w:style>
  <w:style w:type="paragraph" w:customStyle="1" w:styleId="40">
    <w:name w:val="Λεζάντα4"/>
    <w:basedOn w:val="a"/>
    <w:rsid w:val="00F0517D"/>
    <w:pPr>
      <w:suppressLineNumbers/>
      <w:spacing w:before="120" w:after="120"/>
    </w:pPr>
    <w:rPr>
      <w:rFonts w:cs="Mangal"/>
      <w:i/>
      <w:iCs/>
      <w:sz w:val="24"/>
      <w:szCs w:val="24"/>
    </w:rPr>
  </w:style>
  <w:style w:type="paragraph" w:customStyle="1" w:styleId="31">
    <w:name w:val="Λεζάντα3"/>
    <w:basedOn w:val="a"/>
    <w:rsid w:val="00F0517D"/>
    <w:pPr>
      <w:suppressLineNumbers/>
      <w:spacing w:before="120" w:after="120"/>
    </w:pPr>
    <w:rPr>
      <w:rFonts w:cs="Mangal"/>
      <w:i/>
      <w:iCs/>
      <w:sz w:val="24"/>
      <w:szCs w:val="24"/>
    </w:rPr>
  </w:style>
  <w:style w:type="paragraph" w:customStyle="1" w:styleId="21">
    <w:name w:val="Λεζάντα2"/>
    <w:basedOn w:val="a"/>
    <w:rsid w:val="00F0517D"/>
    <w:pPr>
      <w:suppressLineNumbers/>
      <w:spacing w:before="120" w:after="120"/>
    </w:pPr>
    <w:rPr>
      <w:rFonts w:cs="Mangal"/>
      <w:i/>
      <w:iCs/>
      <w:sz w:val="24"/>
      <w:szCs w:val="24"/>
    </w:rPr>
  </w:style>
  <w:style w:type="paragraph" w:customStyle="1" w:styleId="11">
    <w:name w:val="Λεζάντα1"/>
    <w:basedOn w:val="a"/>
    <w:rsid w:val="00F0517D"/>
    <w:pPr>
      <w:suppressLineNumbers/>
      <w:spacing w:before="120" w:after="120"/>
    </w:pPr>
    <w:rPr>
      <w:rFonts w:cs="Mangal"/>
      <w:i/>
      <w:iCs/>
      <w:sz w:val="24"/>
      <w:szCs w:val="24"/>
    </w:rPr>
  </w:style>
  <w:style w:type="paragraph" w:styleId="af">
    <w:name w:val="header"/>
    <w:basedOn w:val="a"/>
    <w:rsid w:val="00F0517D"/>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F0517D"/>
    <w:pPr>
      <w:spacing w:after="0" w:line="100" w:lineRule="atLeast"/>
      <w:ind w:left="-568" w:right="-355" w:firstLine="284"/>
    </w:pPr>
    <w:rPr>
      <w:rFonts w:ascii="Arial" w:hAnsi="Arial" w:cs="Arial"/>
      <w:b/>
      <w:sz w:val="24"/>
      <w:szCs w:val="20"/>
    </w:rPr>
  </w:style>
  <w:style w:type="paragraph" w:customStyle="1" w:styleId="13">
    <w:name w:val="Χωρίς διάστιχο1"/>
    <w:rsid w:val="00F0517D"/>
    <w:pPr>
      <w:suppressAutoHyphens/>
    </w:pPr>
    <w:rPr>
      <w:rFonts w:ascii="Calibri" w:eastAsia="Arial" w:hAnsi="Calibri" w:cs="Calibri"/>
      <w:kern w:val="1"/>
      <w:sz w:val="22"/>
      <w:szCs w:val="22"/>
      <w:lang w:eastAsia="zh-CN"/>
    </w:rPr>
  </w:style>
  <w:style w:type="paragraph" w:customStyle="1" w:styleId="GRHelvA">
    <w:name w:val="GR Helv Aπλό"/>
    <w:basedOn w:val="a"/>
    <w:rsid w:val="00F0517D"/>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F0517D"/>
    <w:pPr>
      <w:spacing w:after="0" w:line="100" w:lineRule="atLeast"/>
    </w:pPr>
    <w:rPr>
      <w:rFonts w:ascii="Tahoma" w:hAnsi="Tahoma" w:cs="Tahoma"/>
      <w:sz w:val="16"/>
      <w:szCs w:val="16"/>
    </w:rPr>
  </w:style>
  <w:style w:type="paragraph" w:customStyle="1" w:styleId="15">
    <w:name w:val="Παράγραφος λίστας1"/>
    <w:basedOn w:val="a"/>
    <w:rsid w:val="00F0517D"/>
    <w:pPr>
      <w:spacing w:after="0"/>
      <w:ind w:left="720" w:firstLine="0"/>
      <w:jc w:val="left"/>
    </w:pPr>
    <w:rPr>
      <w:rFonts w:eastAsia="Calibri"/>
    </w:rPr>
  </w:style>
  <w:style w:type="paragraph" w:styleId="af0">
    <w:name w:val="footer"/>
    <w:basedOn w:val="a"/>
    <w:rsid w:val="00F0517D"/>
    <w:pPr>
      <w:suppressLineNumbers/>
      <w:tabs>
        <w:tab w:val="center" w:pos="4153"/>
        <w:tab w:val="right" w:pos="8306"/>
      </w:tabs>
      <w:spacing w:after="0" w:line="100" w:lineRule="atLeast"/>
    </w:pPr>
    <w:rPr>
      <w:sz w:val="16"/>
    </w:rPr>
  </w:style>
  <w:style w:type="paragraph" w:customStyle="1" w:styleId="Web1">
    <w:name w:val="Κανονικό (Web)1"/>
    <w:basedOn w:val="a"/>
    <w:rsid w:val="00F0517D"/>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F0517D"/>
    <w:pPr>
      <w:suppressLineNumbers/>
    </w:pPr>
  </w:style>
  <w:style w:type="paragraph" w:customStyle="1" w:styleId="af2">
    <w:name w:val="Επικεφαλίδα πίνακα"/>
    <w:basedOn w:val="af1"/>
    <w:rsid w:val="00F0517D"/>
    <w:pPr>
      <w:jc w:val="center"/>
    </w:pPr>
    <w:rPr>
      <w:b/>
      <w:bCs/>
    </w:rPr>
  </w:style>
  <w:style w:type="paragraph" w:styleId="af3">
    <w:name w:val="footnote text"/>
    <w:basedOn w:val="a"/>
    <w:rsid w:val="00F0517D"/>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F0517D"/>
    <w:pPr>
      <w:widowControl w:val="0"/>
      <w:suppressAutoHyphens/>
    </w:pPr>
    <w:rPr>
      <w:rFonts w:eastAsia="SimSun" w:cs="Mangal"/>
      <w:sz w:val="24"/>
      <w:szCs w:val="24"/>
      <w:lang w:eastAsia="zh-CN" w:bidi="hi-IN"/>
    </w:rPr>
  </w:style>
  <w:style w:type="paragraph" w:customStyle="1" w:styleId="af4">
    <w:name w:val="Παραθέσεις"/>
    <w:basedOn w:val="a"/>
    <w:rsid w:val="00F0517D"/>
  </w:style>
  <w:style w:type="paragraph" w:styleId="af5">
    <w:name w:val="Title"/>
    <w:basedOn w:val="ab"/>
    <w:next w:val="a0"/>
    <w:qFormat/>
    <w:rsid w:val="00F0517D"/>
  </w:style>
  <w:style w:type="paragraph" w:styleId="af6">
    <w:name w:val="Subtitle"/>
    <w:basedOn w:val="ab"/>
    <w:next w:val="a0"/>
    <w:qFormat/>
    <w:rsid w:val="00F0517D"/>
  </w:style>
  <w:style w:type="paragraph" w:customStyle="1" w:styleId="af7">
    <w:name w:val="Προμορφοποιημένο κείμενο"/>
    <w:basedOn w:val="a"/>
    <w:rsid w:val="00F0517D"/>
  </w:style>
  <w:style w:type="paragraph" w:customStyle="1" w:styleId="af8">
    <w:name w:val="Οριζόντια γραμμή"/>
    <w:basedOn w:val="a"/>
    <w:next w:val="a0"/>
    <w:rsid w:val="00F0517D"/>
  </w:style>
  <w:style w:type="paragraph" w:customStyle="1" w:styleId="Pagedecouverture">
    <w:name w:val="Page de couverture"/>
    <w:basedOn w:val="a"/>
    <w:next w:val="a"/>
    <w:rsid w:val="00F0517D"/>
    <w:pPr>
      <w:spacing w:after="0"/>
    </w:pPr>
  </w:style>
  <w:style w:type="paragraph" w:customStyle="1" w:styleId="PartTitle">
    <w:name w:val="PartTitle"/>
    <w:basedOn w:val="a"/>
    <w:next w:val="ChapterTitle"/>
    <w:rsid w:val="00F0517D"/>
    <w:pPr>
      <w:keepNext/>
      <w:pageBreakBefore/>
      <w:spacing w:before="120" w:after="360"/>
      <w:jc w:val="center"/>
    </w:pPr>
    <w:rPr>
      <w:b/>
      <w:sz w:val="36"/>
    </w:rPr>
  </w:style>
  <w:style w:type="paragraph" w:customStyle="1" w:styleId="ChapterTitle">
    <w:name w:val="ChapterTitle"/>
    <w:basedOn w:val="a"/>
    <w:next w:val="a"/>
    <w:rsid w:val="00F0517D"/>
    <w:pPr>
      <w:keepNext/>
      <w:spacing w:before="120" w:after="360"/>
      <w:ind w:firstLine="0"/>
      <w:jc w:val="center"/>
    </w:pPr>
    <w:rPr>
      <w:b/>
    </w:rPr>
  </w:style>
  <w:style w:type="paragraph" w:customStyle="1" w:styleId="Titrearticle">
    <w:name w:val="Titre article"/>
    <w:basedOn w:val="a"/>
    <w:next w:val="a"/>
    <w:rsid w:val="00F0517D"/>
    <w:pPr>
      <w:keepNext/>
      <w:spacing w:before="360" w:after="120"/>
      <w:jc w:val="center"/>
    </w:pPr>
    <w:rPr>
      <w:i/>
    </w:rPr>
  </w:style>
  <w:style w:type="paragraph" w:customStyle="1" w:styleId="Point0">
    <w:name w:val="Point 0"/>
    <w:basedOn w:val="a"/>
    <w:rsid w:val="00F0517D"/>
    <w:pPr>
      <w:ind w:left="850" w:hanging="850"/>
    </w:pPr>
  </w:style>
  <w:style w:type="paragraph" w:customStyle="1" w:styleId="Tiret0">
    <w:name w:val="Tiret 0"/>
    <w:basedOn w:val="Point0"/>
    <w:rsid w:val="00F0517D"/>
    <w:pPr>
      <w:numPr>
        <w:numId w:val="5"/>
      </w:numPr>
    </w:pPr>
  </w:style>
  <w:style w:type="paragraph" w:customStyle="1" w:styleId="Point1">
    <w:name w:val="Point 1"/>
    <w:basedOn w:val="a"/>
    <w:rsid w:val="00F0517D"/>
    <w:pPr>
      <w:ind w:left="1417" w:hanging="567"/>
    </w:pPr>
  </w:style>
  <w:style w:type="paragraph" w:customStyle="1" w:styleId="Tiret1">
    <w:name w:val="Tiret 1"/>
    <w:basedOn w:val="Point1"/>
    <w:rsid w:val="00F0517D"/>
    <w:pPr>
      <w:numPr>
        <w:numId w:val="6"/>
      </w:numPr>
    </w:pPr>
  </w:style>
  <w:style w:type="paragraph" w:customStyle="1" w:styleId="SectionTitle">
    <w:name w:val="SectionTitle"/>
    <w:basedOn w:val="a"/>
    <w:next w:val="1"/>
    <w:rsid w:val="00F0517D"/>
    <w:pPr>
      <w:keepNext/>
      <w:spacing w:before="120" w:after="360"/>
      <w:jc w:val="center"/>
    </w:pPr>
    <w:rPr>
      <w:b/>
      <w:smallCaps/>
      <w:sz w:val="28"/>
    </w:rPr>
  </w:style>
  <w:style w:type="paragraph" w:customStyle="1" w:styleId="Text1">
    <w:name w:val="Text 1"/>
    <w:basedOn w:val="a"/>
    <w:rsid w:val="00F0517D"/>
    <w:pPr>
      <w:ind w:left="850" w:firstLine="0"/>
    </w:pPr>
  </w:style>
  <w:style w:type="paragraph" w:customStyle="1" w:styleId="NumPar1">
    <w:name w:val="NumPar 1"/>
    <w:basedOn w:val="a"/>
    <w:next w:val="Text1"/>
    <w:rsid w:val="00F0517D"/>
    <w:pPr>
      <w:numPr>
        <w:numId w:val="7"/>
      </w:numPr>
    </w:pPr>
  </w:style>
  <w:style w:type="paragraph" w:customStyle="1" w:styleId="NormalLeft">
    <w:name w:val="Normal Left"/>
    <w:basedOn w:val="a"/>
    <w:rsid w:val="00F0517D"/>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 w:type="character" w:customStyle="1" w:styleId="7">
    <w:name w:val="Σώμα κειμένου (7)"/>
    <w:basedOn w:val="a1"/>
    <w:rsid w:val="00822C71"/>
    <w:rPr>
      <w:rFonts w:ascii="Arial Unicode MS" w:eastAsia="Arial Unicode MS" w:hAnsi="Arial Unicode MS" w:cs="Arial Unicode MS"/>
      <w:b/>
      <w:bCs/>
      <w:i w:val="0"/>
      <w:iCs w:val="0"/>
      <w:smallCaps w:val="0"/>
      <w:strike w:val="0"/>
      <w:color w:val="000000"/>
      <w:spacing w:val="0"/>
      <w:w w:val="100"/>
      <w:position w:val="0"/>
      <w:sz w:val="18"/>
      <w:szCs w:val="18"/>
      <w:u w:val="single"/>
      <w:lang w:val="el-GR" w:eastAsia="el-GR" w:bidi="el-G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essa.gr" TargetMode="External"/><Relationship Id="rId3" Type="http://schemas.openxmlformats.org/officeDocument/2006/relationships/settings" Target="settings.xml"/><Relationship Id="rId7" Type="http://schemas.openxmlformats.org/officeDocument/2006/relationships/hyperlink" Target="mailto:xasimakopoulou@edessa.g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2673</Words>
  <Characters>14437</Characters>
  <Application>Microsoft Office Word</Application>
  <DocSecurity>0</DocSecurity>
  <Lines>120</Lines>
  <Paragraphs>34</Paragraphs>
  <ScaleCrop>false</ScaleCrop>
  <HeadingPairs>
    <vt:vector size="2" baseType="variant">
      <vt:variant>
        <vt:lpstr>Τίτλος</vt:lpstr>
      </vt:variant>
      <vt:variant>
        <vt:i4>1</vt:i4>
      </vt:variant>
    </vt:vector>
  </HeadingPairs>
  <TitlesOfParts>
    <vt:vector size="1" baseType="lpstr">
      <vt:lpstr>ΤΥΠΟΠΟΙΗΜΕΝΟ ΕΝΤΥΠΟ ΥΠΕΥΘΥΝΗΣ ΔΗΛΩΣΗΣ (TEΥΔ)</vt:lpstr>
    </vt:vector>
  </TitlesOfParts>
  <Company/>
  <LinksUpToDate>false</LinksUpToDate>
  <CharactersWithSpaces>17076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subject/>
  <dc:creator>Ευανθία  Σαβίδη</dc:creator>
  <cp:keywords/>
  <dc:description/>
  <cp:lastModifiedBy>xristina</cp:lastModifiedBy>
  <cp:revision>2</cp:revision>
  <cp:lastPrinted>2016-10-26T09:40:00Z</cp:lastPrinted>
  <dcterms:created xsi:type="dcterms:W3CDTF">2020-03-04T08:36:00Z</dcterms:created>
  <dcterms:modified xsi:type="dcterms:W3CDTF">2020-03-04T08:36:00Z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